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16D91" w14:textId="77777777" w:rsidR="006D6BEC" w:rsidRPr="00A552C8" w:rsidRDefault="006D6BEC" w:rsidP="006D6BEC">
      <w:pPr>
        <w:rPr>
          <w:rFonts w:ascii="Tahoma" w:hAnsi="Tahoma" w:cs="Tahoma"/>
          <w:b/>
        </w:rPr>
      </w:pPr>
      <w:r w:rsidRPr="00A552C8">
        <w:rPr>
          <w:rFonts w:ascii="Tahoma" w:eastAsia="Arial Unicode MS" w:hAnsi="Tahoma" w:cs="Tahoma"/>
          <w:noProof/>
          <w:sz w:val="34"/>
          <w:szCs w:val="34"/>
        </w:rPr>
        <w:drawing>
          <wp:anchor distT="0" distB="0" distL="114300" distR="114300" simplePos="0" relativeHeight="251657216" behindDoc="1" locked="1" layoutInCell="1" allowOverlap="1" wp14:anchorId="764545AC" wp14:editId="5A8EDB48">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52C8">
        <w:rPr>
          <w:rFonts w:ascii="Tahoma" w:hAnsi="Tahoma" w:cs="Tahoma"/>
          <w:noProof/>
        </w:rPr>
        <w:drawing>
          <wp:anchor distT="0" distB="0" distL="114300" distR="114300" simplePos="0" relativeHeight="251655168" behindDoc="0" locked="0" layoutInCell="1" allowOverlap="1" wp14:anchorId="357F467A" wp14:editId="6EBF90AE">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2A3BDC" w14:textId="01F88211" w:rsidR="006D6BEC" w:rsidRPr="00A552C8" w:rsidRDefault="00851E3A" w:rsidP="00D64668">
      <w:pPr>
        <w:ind w:left="2694"/>
        <w:rPr>
          <w:rFonts w:ascii="Tahoma" w:hAnsi="Tahoma" w:cs="Tahoma"/>
          <w:caps/>
          <w:sz w:val="28"/>
        </w:rPr>
      </w:pPr>
      <w:r w:rsidRPr="00A552C8">
        <w:rPr>
          <w:rFonts w:ascii="Tahoma" w:hAnsi="Tahoma" w:cs="Tahoma"/>
          <w:sz w:val="28"/>
        </w:rPr>
        <w:t>РАЗДОЛЬНЕНСКОЕ СЕЛЬСКОЕ ПОСЕЛЕНИЕ НАДЕЖДИНСКОГО МУНИЦИПАЛЬНОГО РАЙОНА ПРИМОРСКОГО КРАЯ</w:t>
      </w:r>
    </w:p>
    <w:p w14:paraId="534744F5" w14:textId="77777777" w:rsidR="006D6BEC" w:rsidRPr="00A552C8" w:rsidRDefault="006D6BEC" w:rsidP="006D6BEC">
      <w:pPr>
        <w:spacing w:line="360" w:lineRule="auto"/>
        <w:ind w:left="2694"/>
        <w:jc w:val="right"/>
        <w:rPr>
          <w:rFonts w:ascii="Tahoma" w:hAnsi="Tahoma" w:cs="Tahoma"/>
          <w:b/>
          <w:caps/>
          <w:sz w:val="26"/>
          <w:szCs w:val="26"/>
        </w:rPr>
      </w:pPr>
    </w:p>
    <w:p w14:paraId="702D4344" w14:textId="77777777" w:rsidR="006D6BEC" w:rsidRPr="00A552C8" w:rsidRDefault="006D6BEC" w:rsidP="006D6BEC">
      <w:pPr>
        <w:spacing w:line="360" w:lineRule="auto"/>
        <w:ind w:left="2694"/>
        <w:jc w:val="right"/>
        <w:rPr>
          <w:rFonts w:ascii="Tahoma" w:hAnsi="Tahoma" w:cs="Tahoma"/>
          <w:b/>
          <w:caps/>
          <w:sz w:val="26"/>
          <w:szCs w:val="26"/>
        </w:rPr>
      </w:pPr>
      <w:r w:rsidRPr="00A552C8">
        <w:rPr>
          <w:rFonts w:ascii="Tahoma" w:hAnsi="Tahoma" w:cs="Tahoma"/>
          <w:b/>
          <w:caps/>
          <w:sz w:val="26"/>
          <w:szCs w:val="26"/>
        </w:rPr>
        <w:tab/>
      </w:r>
    </w:p>
    <w:p w14:paraId="137A86DC" w14:textId="77777777" w:rsidR="006D6BEC" w:rsidRPr="00A552C8" w:rsidRDefault="006D6BEC" w:rsidP="006D6BEC">
      <w:pPr>
        <w:spacing w:line="360" w:lineRule="auto"/>
        <w:ind w:left="2694"/>
        <w:jc w:val="right"/>
        <w:rPr>
          <w:rFonts w:ascii="Tahoma" w:hAnsi="Tahoma" w:cs="Tahoma"/>
          <w:b/>
          <w:caps/>
          <w:sz w:val="26"/>
          <w:szCs w:val="26"/>
        </w:rPr>
      </w:pPr>
    </w:p>
    <w:p w14:paraId="5E9462D6" w14:textId="77777777" w:rsidR="006D6BEC" w:rsidRPr="00A552C8" w:rsidRDefault="006D6BEC" w:rsidP="006D6BEC">
      <w:pPr>
        <w:spacing w:line="360" w:lineRule="auto"/>
        <w:ind w:left="2694"/>
        <w:jc w:val="right"/>
        <w:rPr>
          <w:rFonts w:ascii="Tahoma" w:hAnsi="Tahoma" w:cs="Tahoma"/>
          <w:b/>
          <w:caps/>
          <w:sz w:val="26"/>
          <w:szCs w:val="26"/>
        </w:rPr>
      </w:pPr>
    </w:p>
    <w:p w14:paraId="7DA09F6E" w14:textId="77777777" w:rsidR="006D6BEC" w:rsidRPr="00A552C8" w:rsidRDefault="006D6BEC" w:rsidP="006D6BEC">
      <w:pPr>
        <w:spacing w:line="360" w:lineRule="auto"/>
        <w:ind w:left="2694"/>
        <w:jc w:val="right"/>
        <w:rPr>
          <w:rFonts w:ascii="Tahoma" w:hAnsi="Tahoma" w:cs="Tahoma"/>
          <w:b/>
          <w:caps/>
          <w:sz w:val="26"/>
          <w:szCs w:val="26"/>
        </w:rPr>
      </w:pPr>
    </w:p>
    <w:p w14:paraId="16112A30" w14:textId="1018ABF1" w:rsidR="006D6BEC" w:rsidRPr="00A552C8" w:rsidRDefault="006D6BEC" w:rsidP="00D64668">
      <w:pPr>
        <w:ind w:left="2694"/>
        <w:rPr>
          <w:rFonts w:ascii="Tahoma" w:hAnsi="Tahoma" w:cs="Tahoma"/>
          <w:caps/>
          <w:sz w:val="28"/>
        </w:rPr>
      </w:pPr>
      <w:r w:rsidRPr="00A552C8">
        <w:rPr>
          <w:rFonts w:ascii="Tahoma" w:hAnsi="Tahoma" w:cs="Tahoma"/>
          <w:caps/>
          <w:sz w:val="28"/>
        </w:rPr>
        <w:t xml:space="preserve">ВНЕСЕНИе ИЗМЕНЕНИЙ </w:t>
      </w:r>
      <w:r w:rsidR="00C52C54" w:rsidRPr="00A552C8">
        <w:rPr>
          <w:rFonts w:ascii="Tahoma" w:hAnsi="Tahoma" w:cs="Tahoma"/>
          <w:caps/>
          <w:sz w:val="28"/>
        </w:rPr>
        <w:br/>
      </w:r>
      <w:r w:rsidR="00255D4F" w:rsidRPr="00A552C8">
        <w:rPr>
          <w:rFonts w:ascii="Tahoma" w:hAnsi="Tahoma" w:cs="Tahoma"/>
          <w:caps/>
          <w:sz w:val="28"/>
        </w:rPr>
        <w:t>В ПРАВИЛА ЗЕМЛЕПОЛЬЗОВАНИЯ И ЗАСТРОЙКИ</w:t>
      </w:r>
    </w:p>
    <w:p w14:paraId="2B8C2438" w14:textId="77777777" w:rsidR="006D6BEC" w:rsidRPr="00A552C8" w:rsidRDefault="006D6BEC" w:rsidP="00D64668">
      <w:pPr>
        <w:ind w:left="2694"/>
        <w:rPr>
          <w:rFonts w:ascii="Tahoma" w:hAnsi="Tahoma" w:cs="Tahoma"/>
          <w:caps/>
          <w:sz w:val="28"/>
        </w:rPr>
      </w:pPr>
      <w:r w:rsidRPr="00A552C8">
        <w:rPr>
          <w:rFonts w:ascii="Tahoma" w:hAnsi="Tahoma" w:cs="Tahoma"/>
          <w:caps/>
          <w:sz w:val="28"/>
        </w:rPr>
        <w:t>РАЗДОЛЬНЕНСКОГО СЕЛЬСКОГО ПОСЕЛЕНИЯ</w:t>
      </w:r>
    </w:p>
    <w:p w14:paraId="3A563556" w14:textId="77777777" w:rsidR="006D6BEC" w:rsidRPr="00A552C8" w:rsidRDefault="006D6BEC" w:rsidP="00D64668">
      <w:pPr>
        <w:ind w:left="2694"/>
        <w:rPr>
          <w:rFonts w:ascii="Tahoma" w:hAnsi="Tahoma" w:cs="Tahoma"/>
          <w:caps/>
          <w:sz w:val="28"/>
        </w:rPr>
      </w:pPr>
      <w:r w:rsidRPr="00A552C8">
        <w:rPr>
          <w:rFonts w:ascii="Tahoma" w:hAnsi="Tahoma" w:cs="Tahoma"/>
          <w:caps/>
          <w:sz w:val="28"/>
        </w:rPr>
        <w:t>НАДЕЖДИНСКОГО МУНИЦИПАЛЬНОГО РАЙОНА</w:t>
      </w:r>
    </w:p>
    <w:p w14:paraId="1848F88A" w14:textId="77777777" w:rsidR="006D6BEC" w:rsidRPr="00A552C8" w:rsidRDefault="006D6BEC" w:rsidP="00D64668">
      <w:pPr>
        <w:ind w:left="2694"/>
        <w:rPr>
          <w:rFonts w:ascii="Tahoma" w:hAnsi="Tahoma" w:cs="Tahoma"/>
          <w:caps/>
          <w:sz w:val="28"/>
        </w:rPr>
      </w:pPr>
      <w:r w:rsidRPr="00A552C8">
        <w:rPr>
          <w:rFonts w:ascii="Tahoma" w:hAnsi="Tahoma" w:cs="Tahoma"/>
          <w:caps/>
          <w:sz w:val="28"/>
        </w:rPr>
        <w:t>ПРИМОРСКОГО КРАЯ</w:t>
      </w:r>
    </w:p>
    <w:p w14:paraId="427386DF" w14:textId="77777777" w:rsidR="006D6BEC" w:rsidRPr="00A552C8" w:rsidRDefault="006D6BEC" w:rsidP="006D6BEC">
      <w:pPr>
        <w:spacing w:line="360" w:lineRule="auto"/>
        <w:ind w:left="2694"/>
        <w:rPr>
          <w:rFonts w:ascii="Tahoma" w:hAnsi="Tahoma" w:cs="Tahoma"/>
          <w:b/>
          <w:caps/>
        </w:rPr>
      </w:pPr>
    </w:p>
    <w:p w14:paraId="6509F073" w14:textId="77777777" w:rsidR="006D6BEC" w:rsidRPr="00A552C8" w:rsidRDefault="006D6BEC" w:rsidP="006D6BEC">
      <w:pPr>
        <w:spacing w:line="360" w:lineRule="auto"/>
        <w:ind w:left="2694"/>
        <w:jc w:val="right"/>
        <w:rPr>
          <w:rFonts w:ascii="Tahoma" w:hAnsi="Tahoma" w:cs="Tahoma"/>
          <w:b/>
          <w:caps/>
        </w:rPr>
      </w:pPr>
    </w:p>
    <w:p w14:paraId="0A148BAD" w14:textId="553C1661" w:rsidR="00851E3A" w:rsidRPr="00A552C8" w:rsidRDefault="00851E3A" w:rsidP="006D6BEC">
      <w:pPr>
        <w:spacing w:line="360" w:lineRule="auto"/>
        <w:ind w:left="2694"/>
        <w:jc w:val="right"/>
        <w:rPr>
          <w:rFonts w:ascii="Tahoma" w:hAnsi="Tahoma" w:cs="Tahoma"/>
          <w:b/>
          <w:caps/>
        </w:rPr>
      </w:pPr>
    </w:p>
    <w:p w14:paraId="495A6B01" w14:textId="77777777" w:rsidR="006D6BEC" w:rsidRPr="00A552C8" w:rsidRDefault="006D6BEC" w:rsidP="006D6BEC">
      <w:pPr>
        <w:spacing w:line="360" w:lineRule="auto"/>
        <w:ind w:left="2694"/>
        <w:jc w:val="right"/>
        <w:rPr>
          <w:rFonts w:ascii="Tahoma" w:hAnsi="Tahoma" w:cs="Tahoma"/>
          <w:b/>
          <w:caps/>
        </w:rPr>
      </w:pPr>
    </w:p>
    <w:p w14:paraId="024E5CDF" w14:textId="45093A75" w:rsidR="006D6BEC" w:rsidRPr="00A552C8" w:rsidRDefault="00D64668" w:rsidP="00D64668">
      <w:pPr>
        <w:ind w:left="2694"/>
        <w:rPr>
          <w:rFonts w:ascii="Tahoma" w:hAnsi="Tahoma" w:cs="Tahoma"/>
          <w:b/>
          <w:caps/>
          <w:sz w:val="28"/>
          <w:szCs w:val="26"/>
        </w:rPr>
      </w:pPr>
      <w:r w:rsidRPr="00A552C8">
        <w:rPr>
          <w:rFonts w:ascii="Tahoma" w:hAnsi="Tahoma" w:cs="Tahoma"/>
          <w:sz w:val="28"/>
        </w:rPr>
        <w:lastRenderedPageBreak/>
        <w:t xml:space="preserve">Порядок применения </w:t>
      </w:r>
      <w:r w:rsidR="00C52C54" w:rsidRPr="00A552C8">
        <w:rPr>
          <w:rFonts w:ascii="Tahoma" w:hAnsi="Tahoma" w:cs="Tahoma"/>
          <w:caps/>
          <w:sz w:val="28"/>
        </w:rPr>
        <w:br/>
      </w:r>
      <w:r w:rsidRPr="00A552C8">
        <w:rPr>
          <w:rFonts w:ascii="Tahoma" w:hAnsi="Tahoma" w:cs="Tahoma"/>
          <w:sz w:val="28"/>
        </w:rPr>
        <w:t xml:space="preserve">правил землепользования и застройки </w:t>
      </w:r>
      <w:r w:rsidR="00C52C54" w:rsidRPr="00A552C8">
        <w:rPr>
          <w:rFonts w:ascii="Tahoma" w:hAnsi="Tahoma" w:cs="Tahoma"/>
          <w:caps/>
          <w:sz w:val="28"/>
        </w:rPr>
        <w:br/>
      </w:r>
      <w:r w:rsidRPr="00A552C8">
        <w:rPr>
          <w:rFonts w:ascii="Tahoma" w:hAnsi="Tahoma" w:cs="Tahoma"/>
          <w:sz w:val="28"/>
        </w:rPr>
        <w:t>и внесения в них изменений</w:t>
      </w:r>
    </w:p>
    <w:p w14:paraId="134D83D2" w14:textId="77777777" w:rsidR="006D6BEC" w:rsidRPr="00A552C8" w:rsidRDefault="006D6BEC" w:rsidP="006D6BEC">
      <w:pPr>
        <w:spacing w:line="360" w:lineRule="auto"/>
        <w:ind w:left="3240"/>
        <w:jc w:val="right"/>
        <w:rPr>
          <w:rFonts w:ascii="Tahoma" w:hAnsi="Tahoma" w:cs="Tahoma"/>
          <w:b/>
          <w:caps/>
          <w:sz w:val="26"/>
          <w:szCs w:val="26"/>
        </w:rPr>
      </w:pPr>
    </w:p>
    <w:p w14:paraId="1FC6DA99" w14:textId="77777777" w:rsidR="006D6BEC" w:rsidRPr="00A552C8" w:rsidRDefault="006D6BEC" w:rsidP="006D6BEC">
      <w:pPr>
        <w:spacing w:line="360" w:lineRule="auto"/>
        <w:ind w:left="3240"/>
        <w:jc w:val="right"/>
        <w:rPr>
          <w:rFonts w:ascii="Tahoma" w:hAnsi="Tahoma" w:cs="Tahoma"/>
          <w:b/>
          <w:caps/>
          <w:sz w:val="26"/>
          <w:szCs w:val="26"/>
        </w:rPr>
      </w:pPr>
    </w:p>
    <w:p w14:paraId="29D42E4B" w14:textId="77777777" w:rsidR="006D6BEC" w:rsidRPr="00A552C8" w:rsidRDefault="006D6BEC" w:rsidP="006D6BEC">
      <w:pPr>
        <w:spacing w:line="360" w:lineRule="auto"/>
        <w:ind w:left="3240"/>
        <w:jc w:val="right"/>
        <w:rPr>
          <w:rFonts w:ascii="Tahoma" w:hAnsi="Tahoma" w:cs="Tahoma"/>
          <w:b/>
          <w:caps/>
          <w:sz w:val="26"/>
          <w:szCs w:val="26"/>
        </w:rPr>
      </w:pPr>
    </w:p>
    <w:p w14:paraId="4C00C657" w14:textId="77777777" w:rsidR="006D6BEC" w:rsidRPr="00A552C8" w:rsidRDefault="006D6BEC" w:rsidP="006D6BEC">
      <w:pPr>
        <w:spacing w:line="360" w:lineRule="auto"/>
        <w:ind w:left="3240"/>
        <w:jc w:val="right"/>
        <w:rPr>
          <w:rFonts w:ascii="Tahoma" w:hAnsi="Tahoma" w:cs="Tahoma"/>
          <w:b/>
          <w:caps/>
          <w:sz w:val="26"/>
          <w:szCs w:val="26"/>
        </w:rPr>
      </w:pPr>
    </w:p>
    <w:p w14:paraId="54C5E24D" w14:textId="77777777" w:rsidR="006D6BEC" w:rsidRPr="00A552C8" w:rsidRDefault="006D6BEC" w:rsidP="006D6BEC">
      <w:pPr>
        <w:spacing w:line="360" w:lineRule="auto"/>
        <w:ind w:left="3240"/>
        <w:jc w:val="right"/>
        <w:rPr>
          <w:rFonts w:ascii="Tahoma" w:hAnsi="Tahoma" w:cs="Tahoma"/>
          <w:b/>
          <w:caps/>
          <w:sz w:val="26"/>
          <w:szCs w:val="26"/>
        </w:rPr>
      </w:pPr>
    </w:p>
    <w:p w14:paraId="468796FD" w14:textId="77777777" w:rsidR="006D6BEC" w:rsidRPr="00A552C8" w:rsidRDefault="006D6BEC" w:rsidP="006D6BEC">
      <w:pPr>
        <w:jc w:val="right"/>
        <w:rPr>
          <w:rFonts w:ascii="Tahoma" w:hAnsi="Tahoma" w:cs="Tahoma"/>
          <w:b/>
          <w:caps/>
          <w:sz w:val="28"/>
        </w:rPr>
      </w:pPr>
    </w:p>
    <w:p w14:paraId="5AB83AC8" w14:textId="77777777" w:rsidR="006D6BEC" w:rsidRPr="00A552C8" w:rsidRDefault="006D6BEC" w:rsidP="006D6BEC">
      <w:pPr>
        <w:jc w:val="right"/>
        <w:rPr>
          <w:rFonts w:ascii="Tahoma" w:hAnsi="Tahoma" w:cs="Tahoma"/>
          <w:b/>
          <w:caps/>
          <w:sz w:val="28"/>
        </w:rPr>
      </w:pPr>
    </w:p>
    <w:p w14:paraId="68B3E072" w14:textId="77777777" w:rsidR="006D6BEC" w:rsidRPr="00A552C8" w:rsidRDefault="006D6BEC" w:rsidP="006D6BEC">
      <w:pPr>
        <w:jc w:val="right"/>
        <w:rPr>
          <w:rFonts w:ascii="Tahoma" w:hAnsi="Tahoma" w:cs="Tahoma"/>
          <w:b/>
          <w:caps/>
          <w:sz w:val="28"/>
        </w:rPr>
      </w:pPr>
    </w:p>
    <w:p w14:paraId="57B674CB" w14:textId="77777777" w:rsidR="006D6BEC" w:rsidRPr="00A552C8" w:rsidRDefault="006D6BEC" w:rsidP="006D6BEC">
      <w:pPr>
        <w:jc w:val="right"/>
        <w:rPr>
          <w:rFonts w:ascii="Tahoma" w:hAnsi="Tahoma" w:cs="Tahoma"/>
          <w:b/>
          <w:caps/>
          <w:sz w:val="16"/>
          <w:szCs w:val="16"/>
        </w:rPr>
      </w:pPr>
    </w:p>
    <w:p w14:paraId="0DAB617F" w14:textId="77777777" w:rsidR="006D6BEC" w:rsidRPr="00A552C8" w:rsidRDefault="006D6BEC" w:rsidP="006D6BEC">
      <w:pPr>
        <w:jc w:val="right"/>
        <w:rPr>
          <w:rFonts w:ascii="Tahoma" w:hAnsi="Tahoma" w:cs="Tahoma"/>
          <w:b/>
          <w:caps/>
        </w:rPr>
      </w:pPr>
    </w:p>
    <w:p w14:paraId="02C7FF23" w14:textId="77777777" w:rsidR="006D6BEC" w:rsidRPr="00A552C8" w:rsidRDefault="006D6BEC" w:rsidP="006D6BEC">
      <w:pPr>
        <w:jc w:val="right"/>
        <w:rPr>
          <w:rFonts w:ascii="Tahoma" w:hAnsi="Tahoma" w:cs="Tahoma"/>
          <w:b/>
          <w:caps/>
          <w:sz w:val="28"/>
        </w:rPr>
      </w:pPr>
    </w:p>
    <w:p w14:paraId="4D938575" w14:textId="77777777" w:rsidR="006D6BEC" w:rsidRPr="00A552C8" w:rsidRDefault="006D6BEC" w:rsidP="006D6BEC">
      <w:pPr>
        <w:jc w:val="right"/>
        <w:rPr>
          <w:rFonts w:ascii="Tahoma" w:hAnsi="Tahoma" w:cs="Tahoma"/>
          <w:b/>
          <w:caps/>
          <w:sz w:val="28"/>
        </w:rPr>
      </w:pPr>
    </w:p>
    <w:p w14:paraId="2F73A5A2" w14:textId="77777777" w:rsidR="006D6BEC" w:rsidRPr="00A552C8" w:rsidRDefault="006D6BEC" w:rsidP="006D6BEC">
      <w:pPr>
        <w:rPr>
          <w:rFonts w:ascii="Tahoma" w:hAnsi="Tahoma" w:cs="Tahoma"/>
        </w:rPr>
      </w:pPr>
    </w:p>
    <w:p w14:paraId="02A61750" w14:textId="77777777" w:rsidR="006D6BEC" w:rsidRPr="00A552C8" w:rsidRDefault="006D6BEC" w:rsidP="006D6BEC">
      <w:pPr>
        <w:rPr>
          <w:rFonts w:ascii="Tahoma" w:hAnsi="Tahoma" w:cs="Tahoma"/>
        </w:rPr>
      </w:pPr>
    </w:p>
    <w:p w14:paraId="3500F2DD" w14:textId="35127342" w:rsidR="00D64668" w:rsidRPr="00A552C8" w:rsidRDefault="00D64668" w:rsidP="006D6BEC">
      <w:pPr>
        <w:rPr>
          <w:rFonts w:ascii="Tahoma" w:hAnsi="Tahoma" w:cs="Tahoma"/>
        </w:rPr>
      </w:pPr>
    </w:p>
    <w:p w14:paraId="649EA450" w14:textId="77777777" w:rsidR="00D64668" w:rsidRPr="00A552C8" w:rsidRDefault="00D64668" w:rsidP="006D6BEC">
      <w:pPr>
        <w:rPr>
          <w:rFonts w:ascii="Tahoma" w:hAnsi="Tahoma" w:cs="Tahoma"/>
        </w:rPr>
      </w:pPr>
    </w:p>
    <w:p w14:paraId="7A747C07" w14:textId="77777777" w:rsidR="00D64668" w:rsidRPr="00A552C8" w:rsidRDefault="00D64668" w:rsidP="006D6BEC">
      <w:pPr>
        <w:rPr>
          <w:rFonts w:ascii="Tahoma" w:hAnsi="Tahoma" w:cs="Tahoma"/>
        </w:rPr>
      </w:pPr>
    </w:p>
    <w:p w14:paraId="38D91B46" w14:textId="44768F6B" w:rsidR="006D6BEC" w:rsidRPr="00A552C8" w:rsidRDefault="006D6BEC" w:rsidP="006D6BEC">
      <w:pPr>
        <w:jc w:val="center"/>
        <w:rPr>
          <w:rFonts w:ascii="Tahoma" w:hAnsi="Tahoma" w:cs="Tahoma"/>
        </w:rPr>
        <w:sectPr w:rsidR="006D6BEC" w:rsidRPr="00A552C8" w:rsidSect="006D6BEC">
          <w:pgSz w:w="11907" w:h="16840" w:code="9"/>
          <w:pgMar w:top="1134" w:right="851" w:bottom="1134" w:left="1134" w:header="709" w:footer="130" w:gutter="0"/>
          <w:pgNumType w:start="1"/>
          <w:cols w:space="720"/>
          <w:titlePg/>
        </w:sectPr>
      </w:pPr>
      <w:r w:rsidRPr="00A552C8">
        <w:rPr>
          <w:rFonts w:ascii="Tahoma" w:hAnsi="Tahoma" w:cs="Tahoma"/>
        </w:rPr>
        <w:t>202</w:t>
      </w:r>
      <w:r w:rsidR="003B70E2" w:rsidRPr="00A552C8">
        <w:rPr>
          <w:rFonts w:ascii="Tahoma" w:hAnsi="Tahoma" w:cs="Tahoma"/>
        </w:rPr>
        <w:t>3</w:t>
      </w:r>
    </w:p>
    <w:tbl>
      <w:tblPr>
        <w:tblW w:w="5465" w:type="pct"/>
        <w:tblInd w:w="-567" w:type="dxa"/>
        <w:tblLook w:val="04A0" w:firstRow="1" w:lastRow="0" w:firstColumn="1" w:lastColumn="0" w:noHBand="0" w:noVBand="1"/>
      </w:tblPr>
      <w:tblGrid>
        <w:gridCol w:w="2550"/>
        <w:gridCol w:w="7521"/>
      </w:tblGrid>
      <w:tr w:rsidR="00A552C8" w:rsidRPr="00A552C8" w14:paraId="31D2A81A" w14:textId="77777777" w:rsidTr="00584084">
        <w:trPr>
          <w:trHeight w:val="2400"/>
        </w:trPr>
        <w:tc>
          <w:tcPr>
            <w:tcW w:w="1266" w:type="pct"/>
            <w:shd w:val="clear" w:color="auto" w:fill="auto"/>
          </w:tcPr>
          <w:p w14:paraId="7BF823A5" w14:textId="77777777" w:rsidR="006D6BEC" w:rsidRPr="00A552C8" w:rsidRDefault="006D6BEC" w:rsidP="00584084">
            <w:pPr>
              <w:tabs>
                <w:tab w:val="left" w:pos="0"/>
              </w:tabs>
              <w:ind w:right="140"/>
              <w:rPr>
                <w:rFonts w:ascii="Tahoma" w:eastAsia="Arial Unicode MS" w:hAnsi="Tahoma" w:cs="Tahoma"/>
                <w:b/>
                <w:sz w:val="30"/>
                <w:szCs w:val="30"/>
              </w:rPr>
            </w:pPr>
            <w:r w:rsidRPr="00A552C8">
              <w:rPr>
                <w:rFonts w:ascii="Tahoma" w:eastAsia="Arial Unicode MS" w:hAnsi="Tahoma" w:cs="Tahoma"/>
                <w:noProof/>
                <w:sz w:val="34"/>
                <w:szCs w:val="34"/>
              </w:rPr>
              <w:lastRenderedPageBreak/>
              <w:drawing>
                <wp:anchor distT="0" distB="0" distL="114300" distR="114300" simplePos="0" relativeHeight="251659264" behindDoc="1" locked="1" layoutInCell="1" allowOverlap="1" wp14:anchorId="461E65A9" wp14:editId="172EE761">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36388853" w14:textId="10ABFBAB" w:rsidR="006D6BEC" w:rsidRPr="00A552C8" w:rsidRDefault="00851E3A" w:rsidP="00D64668">
            <w:pPr>
              <w:ind w:left="84"/>
              <w:rPr>
                <w:rFonts w:ascii="Tahoma" w:eastAsia="Arial Unicode MS" w:hAnsi="Tahoma" w:cs="Tahoma"/>
                <w:sz w:val="28"/>
                <w:szCs w:val="28"/>
              </w:rPr>
            </w:pPr>
            <w:r w:rsidRPr="00A552C8">
              <w:rPr>
                <w:rFonts w:ascii="Tahoma" w:hAnsi="Tahoma" w:cs="Tahoma"/>
                <w:sz w:val="28"/>
                <w:szCs w:val="28"/>
              </w:rPr>
              <w:t>РАЗДОЛЬНЕНСКОЕ СЕЛЬСКОЕ ПОСЕЛЕНИЕ НАДЕЖДИНСКОГО МУНИЦИПАЛЬНОГО РАЙОНА ПРИМОРСКОГО КРАЯ</w:t>
            </w:r>
          </w:p>
        </w:tc>
      </w:tr>
      <w:tr w:rsidR="00A552C8" w:rsidRPr="00A552C8" w14:paraId="279405DE" w14:textId="77777777" w:rsidTr="00584084">
        <w:trPr>
          <w:trHeight w:val="1549"/>
        </w:trPr>
        <w:tc>
          <w:tcPr>
            <w:tcW w:w="1266" w:type="pct"/>
            <w:shd w:val="clear" w:color="auto" w:fill="auto"/>
          </w:tcPr>
          <w:p w14:paraId="7987C003" w14:textId="77777777" w:rsidR="006D6BEC" w:rsidRPr="00A552C8" w:rsidRDefault="006D6BEC" w:rsidP="00584084">
            <w:pPr>
              <w:tabs>
                <w:tab w:val="left" w:pos="0"/>
              </w:tabs>
              <w:ind w:right="140"/>
              <w:rPr>
                <w:rFonts w:ascii="Tahoma" w:eastAsia="Arial Unicode MS" w:hAnsi="Tahoma" w:cs="Tahoma"/>
                <w:b/>
                <w:sz w:val="30"/>
                <w:szCs w:val="30"/>
              </w:rPr>
            </w:pPr>
          </w:p>
        </w:tc>
        <w:tc>
          <w:tcPr>
            <w:tcW w:w="3734" w:type="pct"/>
            <w:shd w:val="clear" w:color="auto" w:fill="auto"/>
            <w:vAlign w:val="center"/>
          </w:tcPr>
          <w:p w14:paraId="215C789F" w14:textId="77777777" w:rsidR="00851E3A" w:rsidRPr="00A552C8" w:rsidRDefault="00851E3A" w:rsidP="00D64668">
            <w:pPr>
              <w:ind w:left="84"/>
              <w:rPr>
                <w:rFonts w:ascii="Tahoma" w:hAnsi="Tahoma" w:cs="Tahoma"/>
                <w:caps/>
                <w:sz w:val="28"/>
                <w:szCs w:val="28"/>
              </w:rPr>
            </w:pPr>
          </w:p>
          <w:p w14:paraId="67DE39BC" w14:textId="54CC1C47" w:rsidR="006D6BEC" w:rsidRPr="00A552C8" w:rsidRDefault="006D6BEC" w:rsidP="00D64668">
            <w:pPr>
              <w:ind w:left="84"/>
              <w:rPr>
                <w:rFonts w:ascii="Tahoma" w:hAnsi="Tahoma" w:cs="Tahoma"/>
                <w:caps/>
                <w:sz w:val="28"/>
                <w:szCs w:val="28"/>
              </w:rPr>
            </w:pPr>
            <w:r w:rsidRPr="00A552C8">
              <w:rPr>
                <w:rFonts w:ascii="Tahoma" w:hAnsi="Tahoma" w:cs="Tahoma"/>
                <w:caps/>
                <w:sz w:val="28"/>
                <w:szCs w:val="28"/>
              </w:rPr>
              <w:t xml:space="preserve">ВНЕСЕНИе ИЗМЕНЕНИЙ </w:t>
            </w:r>
            <w:r w:rsidR="00C52C54" w:rsidRPr="00A552C8">
              <w:rPr>
                <w:rFonts w:ascii="Tahoma" w:hAnsi="Tahoma" w:cs="Tahoma"/>
                <w:caps/>
                <w:sz w:val="28"/>
                <w:szCs w:val="28"/>
              </w:rPr>
              <w:br/>
            </w:r>
            <w:r w:rsidR="00255D4F" w:rsidRPr="00A552C8">
              <w:rPr>
                <w:rFonts w:ascii="Tahoma" w:hAnsi="Tahoma" w:cs="Tahoma"/>
                <w:caps/>
                <w:sz w:val="28"/>
                <w:szCs w:val="28"/>
              </w:rPr>
              <w:t>В ПРАВИЛА ЗЕМЛЕПОЛЬЗОВАНИЯ И ЗАСТРОЙКИ</w:t>
            </w:r>
          </w:p>
          <w:p w14:paraId="5359CADF" w14:textId="77777777" w:rsidR="006D6BEC" w:rsidRPr="00A552C8" w:rsidRDefault="006D6BEC" w:rsidP="00D64668">
            <w:pPr>
              <w:ind w:left="84"/>
              <w:rPr>
                <w:rFonts w:ascii="Tahoma" w:hAnsi="Tahoma" w:cs="Tahoma"/>
                <w:caps/>
                <w:sz w:val="28"/>
                <w:szCs w:val="28"/>
              </w:rPr>
            </w:pPr>
            <w:r w:rsidRPr="00A552C8">
              <w:rPr>
                <w:rFonts w:ascii="Tahoma" w:hAnsi="Tahoma" w:cs="Tahoma"/>
                <w:caps/>
                <w:sz w:val="28"/>
                <w:szCs w:val="28"/>
              </w:rPr>
              <w:t>РАЗДОЛЬНЕНСКОГО СЕЛЬСКОГО ПОСЕЛЕНИЯ</w:t>
            </w:r>
          </w:p>
          <w:p w14:paraId="36C8A43B" w14:textId="77777777" w:rsidR="006D6BEC" w:rsidRPr="00A552C8" w:rsidRDefault="006D6BEC" w:rsidP="00D64668">
            <w:pPr>
              <w:ind w:left="84"/>
              <w:rPr>
                <w:rFonts w:ascii="Tahoma" w:hAnsi="Tahoma" w:cs="Tahoma"/>
                <w:caps/>
                <w:sz w:val="28"/>
                <w:szCs w:val="28"/>
              </w:rPr>
            </w:pPr>
            <w:r w:rsidRPr="00A552C8">
              <w:rPr>
                <w:rFonts w:ascii="Tahoma" w:hAnsi="Tahoma" w:cs="Tahoma"/>
                <w:caps/>
                <w:sz w:val="28"/>
                <w:szCs w:val="28"/>
              </w:rPr>
              <w:t>НАДЕЖДИНСКОГО МУНИЦИПАЛЬНОГО РАЙОНА</w:t>
            </w:r>
          </w:p>
          <w:p w14:paraId="4A512F65" w14:textId="77777777" w:rsidR="006D6BEC" w:rsidRPr="00A552C8" w:rsidRDefault="006D6BEC" w:rsidP="00D64668">
            <w:pPr>
              <w:ind w:left="84"/>
              <w:rPr>
                <w:rFonts w:ascii="Tahoma" w:eastAsia="Arial Unicode MS" w:hAnsi="Tahoma" w:cs="Tahoma"/>
                <w:sz w:val="28"/>
                <w:szCs w:val="28"/>
              </w:rPr>
            </w:pPr>
            <w:r w:rsidRPr="00A552C8">
              <w:rPr>
                <w:rFonts w:ascii="Tahoma" w:hAnsi="Tahoma" w:cs="Tahoma"/>
                <w:caps/>
                <w:sz w:val="28"/>
                <w:szCs w:val="28"/>
              </w:rPr>
              <w:t>ПРИМОРСКОГО КРАЯ</w:t>
            </w:r>
          </w:p>
        </w:tc>
      </w:tr>
      <w:tr w:rsidR="00A552C8" w:rsidRPr="00A552C8" w14:paraId="421A389A" w14:textId="77777777" w:rsidTr="00584084">
        <w:trPr>
          <w:trHeight w:val="1969"/>
        </w:trPr>
        <w:tc>
          <w:tcPr>
            <w:tcW w:w="1266" w:type="pct"/>
            <w:shd w:val="clear" w:color="auto" w:fill="auto"/>
          </w:tcPr>
          <w:p w14:paraId="74B1D6C2" w14:textId="77777777" w:rsidR="006D6BEC" w:rsidRPr="00A552C8" w:rsidRDefault="006D6BEC"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6588CAC2" w14:textId="77777777" w:rsidR="006D6BEC" w:rsidRPr="00A552C8" w:rsidRDefault="006D6BEC" w:rsidP="003526A2">
            <w:pPr>
              <w:spacing w:line="360" w:lineRule="auto"/>
              <w:ind w:left="84"/>
              <w:rPr>
                <w:rFonts w:ascii="Tahoma" w:hAnsi="Tahoma" w:cs="Tahoma"/>
                <w:caps/>
              </w:rPr>
            </w:pPr>
          </w:p>
          <w:p w14:paraId="4004B259" w14:textId="47798BF7" w:rsidR="006C1A6F" w:rsidRPr="00A552C8" w:rsidRDefault="006C1A6F" w:rsidP="003526A2">
            <w:pPr>
              <w:spacing w:line="360" w:lineRule="auto"/>
              <w:ind w:left="84"/>
              <w:rPr>
                <w:rFonts w:ascii="Tahoma" w:hAnsi="Tahoma" w:cs="Tahoma"/>
                <w:caps/>
              </w:rPr>
            </w:pPr>
          </w:p>
          <w:p w14:paraId="32C4EB09" w14:textId="77777777" w:rsidR="006C1A6F" w:rsidRPr="00A552C8" w:rsidRDefault="006C1A6F" w:rsidP="003526A2">
            <w:pPr>
              <w:spacing w:line="360" w:lineRule="auto"/>
              <w:ind w:left="84"/>
              <w:rPr>
                <w:rFonts w:ascii="Tahoma" w:hAnsi="Tahoma" w:cs="Tahoma"/>
                <w:caps/>
              </w:rPr>
            </w:pPr>
          </w:p>
          <w:p w14:paraId="3658DF73" w14:textId="77777777" w:rsidR="006C1A6F" w:rsidRPr="00A552C8" w:rsidRDefault="006C1A6F" w:rsidP="003526A2">
            <w:pPr>
              <w:spacing w:line="360" w:lineRule="auto"/>
              <w:ind w:left="84"/>
              <w:rPr>
                <w:rFonts w:ascii="Tahoma" w:hAnsi="Tahoma" w:cs="Tahoma"/>
                <w:caps/>
              </w:rPr>
            </w:pPr>
          </w:p>
          <w:p w14:paraId="6FD4532D" w14:textId="77777777" w:rsidR="006C1A6F" w:rsidRPr="00A552C8" w:rsidRDefault="006C1A6F" w:rsidP="003526A2">
            <w:pPr>
              <w:spacing w:line="360" w:lineRule="auto"/>
              <w:ind w:left="84"/>
              <w:rPr>
                <w:rFonts w:ascii="Tahoma" w:hAnsi="Tahoma" w:cs="Tahoma"/>
                <w:caps/>
              </w:rPr>
            </w:pPr>
          </w:p>
          <w:p w14:paraId="651AD8F6" w14:textId="672D0B08" w:rsidR="006D6BEC" w:rsidRPr="00A552C8" w:rsidRDefault="00D64668" w:rsidP="00D64668">
            <w:pPr>
              <w:ind w:left="84"/>
              <w:rPr>
                <w:rFonts w:ascii="Tahoma" w:hAnsi="Tahoma" w:cs="Tahoma"/>
                <w:caps/>
                <w:sz w:val="28"/>
              </w:rPr>
            </w:pPr>
            <w:r w:rsidRPr="00A552C8">
              <w:rPr>
                <w:rFonts w:ascii="Tahoma" w:hAnsi="Tahoma" w:cs="Tahoma"/>
                <w:sz w:val="28"/>
              </w:rPr>
              <w:t xml:space="preserve">Порядок применения </w:t>
            </w:r>
            <w:r w:rsidR="00C52C54" w:rsidRPr="00A552C8">
              <w:rPr>
                <w:rFonts w:ascii="Tahoma" w:hAnsi="Tahoma" w:cs="Tahoma"/>
                <w:caps/>
                <w:sz w:val="28"/>
              </w:rPr>
              <w:br/>
            </w:r>
            <w:r w:rsidRPr="00A552C8">
              <w:rPr>
                <w:rFonts w:ascii="Tahoma" w:hAnsi="Tahoma" w:cs="Tahoma"/>
                <w:sz w:val="28"/>
              </w:rPr>
              <w:t xml:space="preserve">правил землепользования и застройки </w:t>
            </w:r>
            <w:r w:rsidR="00C52C54" w:rsidRPr="00A552C8">
              <w:rPr>
                <w:rFonts w:ascii="Tahoma" w:hAnsi="Tahoma" w:cs="Tahoma"/>
                <w:caps/>
                <w:sz w:val="28"/>
              </w:rPr>
              <w:br/>
            </w:r>
            <w:r w:rsidRPr="00A552C8">
              <w:rPr>
                <w:rFonts w:ascii="Tahoma" w:hAnsi="Tahoma" w:cs="Tahoma"/>
                <w:sz w:val="28"/>
              </w:rPr>
              <w:t>и внесения в них изменений</w:t>
            </w:r>
          </w:p>
          <w:p w14:paraId="52023427" w14:textId="77777777" w:rsidR="006C1A6F" w:rsidRPr="00A552C8" w:rsidRDefault="006C1A6F" w:rsidP="003526A2">
            <w:pPr>
              <w:spacing w:line="360" w:lineRule="auto"/>
              <w:ind w:left="84"/>
              <w:rPr>
                <w:rFonts w:ascii="Tahoma" w:hAnsi="Tahoma" w:cs="Tahoma"/>
                <w:caps/>
              </w:rPr>
            </w:pPr>
          </w:p>
          <w:p w14:paraId="57BE7EFB" w14:textId="72473E9D" w:rsidR="006C1A6F" w:rsidRPr="00A552C8" w:rsidRDefault="006C1A6F" w:rsidP="003526A2">
            <w:pPr>
              <w:spacing w:line="360" w:lineRule="auto"/>
              <w:ind w:left="84"/>
              <w:rPr>
                <w:rFonts w:ascii="Tahoma" w:eastAsia="Arial Unicode MS" w:hAnsi="Tahoma" w:cs="Tahoma"/>
                <w:sz w:val="28"/>
                <w:szCs w:val="28"/>
              </w:rPr>
            </w:pPr>
          </w:p>
        </w:tc>
      </w:tr>
      <w:tr w:rsidR="00A552C8" w:rsidRPr="00A552C8" w14:paraId="71B8A0C1" w14:textId="77777777" w:rsidTr="00584084">
        <w:trPr>
          <w:trHeight w:val="423"/>
        </w:trPr>
        <w:tc>
          <w:tcPr>
            <w:tcW w:w="1266" w:type="pct"/>
            <w:shd w:val="clear" w:color="auto" w:fill="auto"/>
          </w:tcPr>
          <w:p w14:paraId="02FA487C" w14:textId="77777777" w:rsidR="006D6BEC" w:rsidRPr="00A552C8" w:rsidRDefault="006D6BEC"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56BB7D09" w14:textId="77777777" w:rsidR="006D6BEC" w:rsidRPr="00A552C8" w:rsidRDefault="006D6BEC" w:rsidP="003526A2">
            <w:pPr>
              <w:spacing w:line="360" w:lineRule="auto"/>
              <w:ind w:left="84"/>
              <w:jc w:val="right"/>
              <w:rPr>
                <w:rFonts w:ascii="Tahoma" w:eastAsia="Arial Unicode MS" w:hAnsi="Tahoma" w:cs="Tahoma"/>
                <w:sz w:val="28"/>
                <w:szCs w:val="28"/>
              </w:rPr>
            </w:pPr>
          </w:p>
        </w:tc>
      </w:tr>
      <w:tr w:rsidR="00A552C8" w:rsidRPr="00A552C8" w14:paraId="4EC17106" w14:textId="77777777" w:rsidTr="00D64668">
        <w:trPr>
          <w:trHeight w:val="697"/>
        </w:trPr>
        <w:tc>
          <w:tcPr>
            <w:tcW w:w="1266" w:type="pct"/>
            <w:shd w:val="clear" w:color="auto" w:fill="auto"/>
            <w:vAlign w:val="center"/>
          </w:tcPr>
          <w:p w14:paraId="52FBFED4" w14:textId="77777777" w:rsidR="006D6BEC" w:rsidRPr="00A552C8" w:rsidRDefault="006D6BEC" w:rsidP="00D64668">
            <w:pPr>
              <w:rPr>
                <w:rFonts w:ascii="Tahoma" w:hAnsi="Tahoma" w:cs="Tahoma"/>
                <w:b/>
              </w:rPr>
            </w:pPr>
            <w:r w:rsidRPr="00A552C8">
              <w:rPr>
                <w:rFonts w:ascii="Tahoma" w:hAnsi="Tahoma" w:cs="Tahoma"/>
                <w:b/>
              </w:rPr>
              <w:t>Государственный заказчик:</w:t>
            </w:r>
          </w:p>
        </w:tc>
        <w:tc>
          <w:tcPr>
            <w:tcW w:w="3734" w:type="pct"/>
            <w:shd w:val="clear" w:color="auto" w:fill="auto"/>
            <w:vAlign w:val="center"/>
          </w:tcPr>
          <w:p w14:paraId="286BE874" w14:textId="77777777" w:rsidR="006D6BEC" w:rsidRPr="00A552C8" w:rsidRDefault="006D6BEC" w:rsidP="00D64668">
            <w:pPr>
              <w:ind w:left="84"/>
              <w:rPr>
                <w:rFonts w:ascii="Tahoma" w:hAnsi="Tahoma" w:cs="Tahoma"/>
              </w:rPr>
            </w:pPr>
            <w:r w:rsidRPr="00A552C8">
              <w:rPr>
                <w:rFonts w:ascii="Tahoma" w:hAnsi="Tahoma" w:cs="Tahoma"/>
              </w:rPr>
              <w:t>Министерство строительства Приморского края</w:t>
            </w:r>
          </w:p>
        </w:tc>
      </w:tr>
      <w:tr w:rsidR="00A552C8" w:rsidRPr="00A552C8" w14:paraId="5886A434" w14:textId="77777777" w:rsidTr="00D64668">
        <w:trPr>
          <w:trHeight w:val="697"/>
        </w:trPr>
        <w:tc>
          <w:tcPr>
            <w:tcW w:w="1266" w:type="pct"/>
            <w:shd w:val="clear" w:color="auto" w:fill="auto"/>
            <w:vAlign w:val="center"/>
          </w:tcPr>
          <w:p w14:paraId="6E19C693" w14:textId="77777777" w:rsidR="003B70E2" w:rsidRPr="00A552C8" w:rsidRDefault="003B70E2" w:rsidP="00D64668">
            <w:pPr>
              <w:rPr>
                <w:rFonts w:ascii="Tahoma" w:hAnsi="Tahoma" w:cs="Tahoma"/>
                <w:b/>
              </w:rPr>
            </w:pPr>
            <w:r w:rsidRPr="00A552C8">
              <w:rPr>
                <w:rFonts w:ascii="Tahoma" w:hAnsi="Tahoma" w:cs="Tahoma"/>
                <w:b/>
              </w:rPr>
              <w:t>Государственный контракт:</w:t>
            </w:r>
          </w:p>
        </w:tc>
        <w:tc>
          <w:tcPr>
            <w:tcW w:w="3734" w:type="pct"/>
            <w:shd w:val="clear" w:color="auto" w:fill="auto"/>
            <w:vAlign w:val="center"/>
          </w:tcPr>
          <w:p w14:paraId="6DE3D59C" w14:textId="5D8B6EA7" w:rsidR="003B70E2" w:rsidRPr="00A552C8" w:rsidRDefault="003B70E2" w:rsidP="00D64668">
            <w:pPr>
              <w:ind w:left="84"/>
              <w:rPr>
                <w:rFonts w:ascii="Tahoma" w:hAnsi="Tahoma" w:cs="Tahoma"/>
              </w:rPr>
            </w:pPr>
            <w:r w:rsidRPr="00A552C8">
              <w:rPr>
                <w:rFonts w:ascii="Tahoma" w:hAnsi="Tahoma" w:cs="Tahoma"/>
              </w:rPr>
              <w:t>№ 2022-05 от 22.08.2022 г.</w:t>
            </w:r>
          </w:p>
        </w:tc>
      </w:tr>
      <w:tr w:rsidR="00A552C8" w:rsidRPr="00A552C8" w14:paraId="78205E91" w14:textId="77777777" w:rsidTr="00D64668">
        <w:trPr>
          <w:trHeight w:val="697"/>
        </w:trPr>
        <w:tc>
          <w:tcPr>
            <w:tcW w:w="1266" w:type="pct"/>
            <w:shd w:val="clear" w:color="auto" w:fill="auto"/>
            <w:vAlign w:val="center"/>
          </w:tcPr>
          <w:p w14:paraId="40563356" w14:textId="77777777" w:rsidR="003B70E2" w:rsidRPr="00A552C8" w:rsidRDefault="003B70E2" w:rsidP="00D64668">
            <w:pPr>
              <w:rPr>
                <w:rFonts w:ascii="Tahoma" w:hAnsi="Tahoma" w:cs="Tahoma"/>
                <w:b/>
              </w:rPr>
            </w:pPr>
            <w:r w:rsidRPr="00A552C8">
              <w:rPr>
                <w:rFonts w:ascii="Tahoma" w:hAnsi="Tahoma" w:cs="Tahoma"/>
                <w:b/>
              </w:rPr>
              <w:t>Исполнитель:</w:t>
            </w:r>
          </w:p>
        </w:tc>
        <w:tc>
          <w:tcPr>
            <w:tcW w:w="3734" w:type="pct"/>
            <w:shd w:val="clear" w:color="auto" w:fill="auto"/>
            <w:vAlign w:val="center"/>
          </w:tcPr>
          <w:p w14:paraId="45FC38EB" w14:textId="109A93CF" w:rsidR="003B70E2" w:rsidRPr="00A552C8" w:rsidRDefault="003B70E2" w:rsidP="00D64668">
            <w:pPr>
              <w:ind w:left="84"/>
              <w:rPr>
                <w:rFonts w:ascii="Tahoma" w:hAnsi="Tahoma" w:cs="Tahoma"/>
              </w:rPr>
            </w:pPr>
            <w:r w:rsidRPr="00A552C8">
              <w:rPr>
                <w:rFonts w:ascii="Tahoma" w:hAnsi="Tahoma" w:cs="Tahoma"/>
              </w:rPr>
              <w:t>ООО «ИТП «Град»</w:t>
            </w:r>
          </w:p>
        </w:tc>
      </w:tr>
      <w:tr w:rsidR="00A552C8" w:rsidRPr="00A552C8" w14:paraId="6C2EFCDC" w14:textId="77777777" w:rsidTr="00D64668">
        <w:trPr>
          <w:trHeight w:val="697"/>
        </w:trPr>
        <w:tc>
          <w:tcPr>
            <w:tcW w:w="1266" w:type="pct"/>
            <w:shd w:val="clear" w:color="auto" w:fill="auto"/>
            <w:vAlign w:val="center"/>
          </w:tcPr>
          <w:p w14:paraId="0CD8E0A8" w14:textId="77777777" w:rsidR="003B70E2" w:rsidRPr="00A552C8" w:rsidRDefault="003B70E2" w:rsidP="00D64668">
            <w:pPr>
              <w:rPr>
                <w:rFonts w:ascii="Tahoma" w:hAnsi="Tahoma" w:cs="Tahoma"/>
                <w:b/>
              </w:rPr>
            </w:pPr>
            <w:r w:rsidRPr="00A552C8">
              <w:rPr>
                <w:rFonts w:ascii="Tahoma" w:hAnsi="Tahoma" w:cs="Tahoma"/>
                <w:b/>
              </w:rPr>
              <w:t>Шифр проекта:</w:t>
            </w:r>
          </w:p>
        </w:tc>
        <w:tc>
          <w:tcPr>
            <w:tcW w:w="3734" w:type="pct"/>
            <w:shd w:val="clear" w:color="auto" w:fill="auto"/>
            <w:vAlign w:val="center"/>
          </w:tcPr>
          <w:p w14:paraId="772F49CC" w14:textId="4D8A7284" w:rsidR="003B70E2" w:rsidRPr="00A552C8" w:rsidRDefault="003B70E2" w:rsidP="00D64668">
            <w:pPr>
              <w:ind w:left="84"/>
              <w:rPr>
                <w:rFonts w:ascii="Tahoma" w:hAnsi="Tahoma" w:cs="Tahoma"/>
              </w:rPr>
            </w:pPr>
            <w:r w:rsidRPr="00A552C8">
              <w:rPr>
                <w:rFonts w:ascii="Tahoma" w:hAnsi="Tahoma" w:cs="Tahoma"/>
              </w:rPr>
              <w:t>КП 1839-22</w:t>
            </w:r>
          </w:p>
        </w:tc>
      </w:tr>
      <w:tr w:rsidR="00A552C8" w:rsidRPr="00A552C8" w14:paraId="6069562E" w14:textId="77777777" w:rsidTr="00584084">
        <w:trPr>
          <w:trHeight w:val="834"/>
        </w:trPr>
        <w:tc>
          <w:tcPr>
            <w:tcW w:w="1266" w:type="pct"/>
            <w:shd w:val="clear" w:color="auto" w:fill="auto"/>
          </w:tcPr>
          <w:p w14:paraId="42515EBE" w14:textId="343F5A2A" w:rsidR="006D6BEC" w:rsidRPr="00A552C8" w:rsidRDefault="006D6BEC" w:rsidP="00584084">
            <w:pPr>
              <w:tabs>
                <w:tab w:val="left" w:pos="0"/>
              </w:tabs>
              <w:autoSpaceDN w:val="0"/>
              <w:ind w:right="140"/>
              <w:textAlignment w:val="baseline"/>
              <w:rPr>
                <w:rFonts w:ascii="Tahoma" w:hAnsi="Tahoma" w:cs="Tahoma"/>
                <w:b/>
                <w:kern w:val="3"/>
              </w:rPr>
            </w:pPr>
          </w:p>
        </w:tc>
        <w:tc>
          <w:tcPr>
            <w:tcW w:w="3734" w:type="pct"/>
            <w:shd w:val="clear" w:color="auto" w:fill="auto"/>
          </w:tcPr>
          <w:p w14:paraId="46AC709F" w14:textId="32A30D3B" w:rsidR="006D6BEC" w:rsidRPr="00A552C8" w:rsidRDefault="006D6BEC" w:rsidP="00584084">
            <w:pPr>
              <w:ind w:left="225" w:right="140"/>
              <w:rPr>
                <w:rFonts w:ascii="Tahoma" w:eastAsia="Arial Unicode MS" w:hAnsi="Tahoma" w:cs="Tahoma"/>
              </w:rPr>
            </w:pPr>
          </w:p>
        </w:tc>
      </w:tr>
    </w:tbl>
    <w:p w14:paraId="1B0F65E5" w14:textId="77777777" w:rsidR="006D6BEC" w:rsidRPr="00A552C8" w:rsidRDefault="006D6BEC" w:rsidP="006D6BEC">
      <w:pPr>
        <w:ind w:left="1843" w:right="1984"/>
        <w:jc w:val="center"/>
        <w:rPr>
          <w:rFonts w:ascii="Tahoma" w:hAnsi="Tahoma" w:cs="Tahoma"/>
          <w:b/>
          <w:caps/>
          <w:sz w:val="28"/>
          <w:szCs w:val="28"/>
        </w:rPr>
      </w:pPr>
    </w:p>
    <w:p w14:paraId="38C4D4D7" w14:textId="77777777" w:rsidR="006D6BEC" w:rsidRPr="00A552C8" w:rsidRDefault="006D6BEC" w:rsidP="006D6BEC">
      <w:pPr>
        <w:ind w:left="1843" w:right="1984"/>
        <w:jc w:val="center"/>
        <w:rPr>
          <w:rFonts w:ascii="Tahoma" w:hAnsi="Tahoma" w:cs="Tahoma"/>
          <w:b/>
          <w:caps/>
          <w:sz w:val="28"/>
          <w:szCs w:val="28"/>
        </w:rPr>
      </w:pPr>
    </w:p>
    <w:p w14:paraId="7225FCFE" w14:textId="77777777" w:rsidR="006D6BEC" w:rsidRPr="00A552C8" w:rsidRDefault="006D6BEC" w:rsidP="006D6BEC">
      <w:pPr>
        <w:ind w:left="1843" w:right="1984"/>
        <w:jc w:val="center"/>
        <w:rPr>
          <w:rFonts w:ascii="Tahoma" w:hAnsi="Tahoma" w:cs="Tahoma"/>
          <w:b/>
          <w:caps/>
          <w:sz w:val="28"/>
          <w:szCs w:val="28"/>
        </w:rPr>
      </w:pPr>
    </w:p>
    <w:p w14:paraId="366781A7" w14:textId="77777777" w:rsidR="006D6BEC" w:rsidRPr="00A552C8" w:rsidRDefault="006D6BEC" w:rsidP="006D6BEC">
      <w:pPr>
        <w:ind w:left="1843" w:right="1984"/>
        <w:jc w:val="center"/>
        <w:rPr>
          <w:rFonts w:ascii="Tahoma" w:hAnsi="Tahoma" w:cs="Tahoma"/>
          <w:b/>
          <w:caps/>
          <w:sz w:val="28"/>
          <w:szCs w:val="28"/>
        </w:rPr>
      </w:pPr>
    </w:p>
    <w:p w14:paraId="306688B8" w14:textId="77777777" w:rsidR="00D64668" w:rsidRPr="00A552C8" w:rsidRDefault="00D64668" w:rsidP="006D6BEC">
      <w:pPr>
        <w:ind w:left="1843" w:right="1984"/>
        <w:jc w:val="center"/>
        <w:rPr>
          <w:rFonts w:ascii="Tahoma" w:hAnsi="Tahoma" w:cs="Tahoma"/>
          <w:b/>
          <w:caps/>
          <w:sz w:val="28"/>
          <w:szCs w:val="28"/>
        </w:rPr>
      </w:pPr>
    </w:p>
    <w:p w14:paraId="3BE5B45E" w14:textId="0F0883F0" w:rsidR="006D6BEC" w:rsidRPr="00A552C8" w:rsidRDefault="006D6BEC" w:rsidP="006D6BEC">
      <w:pPr>
        <w:spacing w:after="120"/>
        <w:ind w:left="1843" w:right="1985"/>
        <w:jc w:val="center"/>
        <w:rPr>
          <w:rFonts w:ascii="Tahoma" w:hAnsi="Tahoma" w:cs="Tahoma"/>
          <w:caps/>
        </w:rPr>
        <w:sectPr w:rsidR="006D6BEC" w:rsidRPr="00A552C8" w:rsidSect="00FA76B3">
          <w:footerReference w:type="default" r:id="rId14"/>
          <w:pgSz w:w="11906" w:h="16838"/>
          <w:pgMar w:top="851" w:right="991" w:bottom="851" w:left="1701" w:header="709" w:footer="709" w:gutter="0"/>
          <w:cols w:space="708"/>
          <w:titlePg/>
          <w:docGrid w:linePitch="360"/>
        </w:sectPr>
      </w:pPr>
      <w:r w:rsidRPr="00A552C8">
        <w:rPr>
          <w:rFonts w:ascii="Tahoma" w:hAnsi="Tahoma" w:cs="Tahoma"/>
          <w:caps/>
        </w:rPr>
        <w:t>202</w:t>
      </w:r>
      <w:r w:rsidR="003B70E2" w:rsidRPr="00A552C8">
        <w:rPr>
          <w:rFonts w:ascii="Tahoma" w:hAnsi="Tahoma" w:cs="Tahoma"/>
          <w:caps/>
        </w:rPr>
        <w:t>3</w:t>
      </w:r>
    </w:p>
    <w:p w14:paraId="5C13A2C0" w14:textId="7B108E0F" w:rsidR="00DB4BED" w:rsidRPr="00A552C8" w:rsidRDefault="00DB4BED" w:rsidP="00D06089">
      <w:pPr>
        <w:pStyle w:val="22"/>
        <w:ind w:firstLine="0"/>
        <w:jc w:val="center"/>
        <w:rPr>
          <w:rFonts w:ascii="Tahoma" w:hAnsi="Tahoma" w:cs="Tahoma"/>
          <w:sz w:val="24"/>
          <w:szCs w:val="24"/>
          <w:lang w:val="ru-RU"/>
        </w:rPr>
      </w:pPr>
      <w:r w:rsidRPr="00A552C8">
        <w:rPr>
          <w:rFonts w:ascii="Tahoma" w:hAnsi="Tahoma" w:cs="Tahoma"/>
          <w:sz w:val="24"/>
          <w:szCs w:val="24"/>
          <w:lang w:val="ru-RU"/>
        </w:rPr>
        <w:lastRenderedPageBreak/>
        <w:t xml:space="preserve">ГЛАВА I. </w:t>
      </w:r>
      <w:r w:rsidR="00D64668" w:rsidRPr="00A552C8">
        <w:rPr>
          <w:rFonts w:ascii="Tahoma" w:hAnsi="Tahoma" w:cs="Tahoma"/>
          <w:sz w:val="24"/>
          <w:szCs w:val="24"/>
          <w:lang w:val="ru-RU"/>
        </w:rPr>
        <w:t xml:space="preserve">Порядок применения правил землепользования и застройки </w:t>
      </w:r>
      <w:r w:rsidR="00D64668" w:rsidRPr="00A552C8">
        <w:rPr>
          <w:rFonts w:ascii="Tahoma" w:hAnsi="Tahoma" w:cs="Tahoma"/>
          <w:sz w:val="24"/>
          <w:szCs w:val="24"/>
          <w:lang w:val="ru-RU"/>
        </w:rPr>
        <w:br/>
        <w:t>и внесения в них изменений</w:t>
      </w:r>
    </w:p>
    <w:p w14:paraId="78579263" w14:textId="77777777" w:rsidR="00DB4BED" w:rsidRPr="00A552C8" w:rsidRDefault="00DB4BED" w:rsidP="00DB4BED">
      <w:pPr>
        <w:rPr>
          <w:rFonts w:ascii="Tahoma" w:hAnsi="Tahoma" w:cs="Tahoma"/>
        </w:rPr>
      </w:pPr>
    </w:p>
    <w:p w14:paraId="5297DCB8" w14:textId="77777777" w:rsidR="00DB4BED" w:rsidRPr="00A552C8" w:rsidRDefault="00DB4BED" w:rsidP="00DB4BED">
      <w:pPr>
        <w:pStyle w:val="ConsPlusNormal"/>
        <w:rPr>
          <w:rFonts w:ascii="Tahoma" w:hAnsi="Tahoma" w:cs="Tahoma"/>
        </w:rPr>
      </w:pPr>
      <w:r w:rsidRPr="00A552C8">
        <w:rPr>
          <w:rFonts w:ascii="Tahoma" w:hAnsi="Tahoma" w:cs="Tahoma"/>
        </w:rPr>
        <w:t>Статья 1. Регулирование землепользования и застройки уполномоченными органами</w:t>
      </w:r>
    </w:p>
    <w:p w14:paraId="26FB6952" w14:textId="77777777" w:rsidR="00DB4BED" w:rsidRPr="00A552C8" w:rsidRDefault="00DB4BED" w:rsidP="00DB4BED">
      <w:pPr>
        <w:widowControl w:val="0"/>
        <w:autoSpaceDE w:val="0"/>
        <w:autoSpaceDN w:val="0"/>
        <w:adjustRightInd w:val="0"/>
        <w:ind w:firstLine="540"/>
        <w:jc w:val="both"/>
        <w:rPr>
          <w:rFonts w:ascii="Tahoma" w:hAnsi="Tahoma" w:cs="Tahoma"/>
          <w:b/>
        </w:rPr>
      </w:pPr>
    </w:p>
    <w:p w14:paraId="1604268A" w14:textId="6AACB81D"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1. Правила землепользования и застройки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w:t>
      </w:r>
      <w:r w:rsidR="00D06089" w:rsidRPr="00A552C8">
        <w:rPr>
          <w:rFonts w:ascii="Tahoma" w:hAnsi="Tahoma" w:cs="Tahoma"/>
        </w:rPr>
        <w:t>них изменений. Правила наряду с </w:t>
      </w:r>
      <w:r w:rsidRPr="00A552C8">
        <w:rPr>
          <w:rFonts w:ascii="Tahoma" w:hAnsi="Tahoma" w:cs="Tahoma"/>
        </w:rPr>
        <w:t xml:space="preserve">действующим федеральным законодательством, законодательством Приморского края, муниципальными правовыми актами органов местного самоуправления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создают условия для устойчивого развития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w:t>
      </w:r>
      <w:r w:rsidR="00D06089" w:rsidRPr="00A552C8">
        <w:rPr>
          <w:rFonts w:ascii="Tahoma" w:hAnsi="Tahoma" w:cs="Tahoma"/>
        </w:rPr>
        <w:t>ия, его планировки, застройки и </w:t>
      </w:r>
      <w:r w:rsidRPr="00A552C8">
        <w:rPr>
          <w:rFonts w:ascii="Tahoma" w:hAnsi="Tahoma" w:cs="Tahoma"/>
        </w:rPr>
        <w:t>благоустройства, развития жилищного строительства, производств</w:t>
      </w:r>
      <w:r w:rsidR="005B6613" w:rsidRPr="00A552C8">
        <w:rPr>
          <w:rFonts w:ascii="Tahoma" w:hAnsi="Tahoma" w:cs="Tahoma"/>
        </w:rPr>
        <w:t>енной, социальной, инженерной и </w:t>
      </w:r>
      <w:r w:rsidRPr="00A552C8">
        <w:rPr>
          <w:rFonts w:ascii="Tahoma" w:hAnsi="Tahoma" w:cs="Tahoma"/>
        </w:rPr>
        <w:t>транспортной инфраструктур, рационального испо</w:t>
      </w:r>
      <w:r w:rsidR="005B6613" w:rsidRPr="00A552C8">
        <w:rPr>
          <w:rFonts w:ascii="Tahoma" w:hAnsi="Tahoma" w:cs="Tahoma"/>
        </w:rPr>
        <w:t>льзования природных ресурсов, а </w:t>
      </w:r>
      <w:r w:rsidRPr="00A552C8">
        <w:rPr>
          <w:rFonts w:ascii="Tahoma" w:hAnsi="Tahoma" w:cs="Tahoma"/>
        </w:rPr>
        <w:t>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38473501" w14:textId="383A208E"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2. Правила подлежат применению на всей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в границах, установленных Законом Приморского края от 6 декабря 2004 г</w:t>
      </w:r>
      <w:r w:rsidR="00D20AEC" w:rsidRPr="00A552C8">
        <w:rPr>
          <w:rFonts w:ascii="Tahoma" w:hAnsi="Tahoma" w:cs="Tahoma"/>
        </w:rPr>
        <w:t xml:space="preserve">ода </w:t>
      </w:r>
      <w:r w:rsidRPr="00A552C8">
        <w:rPr>
          <w:rFonts w:ascii="Tahoma" w:hAnsi="Tahoma" w:cs="Tahoma"/>
        </w:rPr>
        <w:t>№</w:t>
      </w:r>
      <w:r w:rsidR="00D20AEC" w:rsidRPr="00A552C8">
        <w:rPr>
          <w:rFonts w:ascii="Tahoma" w:hAnsi="Tahoma" w:cs="Tahoma"/>
        </w:rPr>
        <w:t> </w:t>
      </w:r>
      <w:r w:rsidRPr="00A552C8">
        <w:rPr>
          <w:rFonts w:ascii="Tahoma" w:hAnsi="Tahoma" w:cs="Tahoma"/>
        </w:rPr>
        <w:t xml:space="preserve">182-КЗ «О </w:t>
      </w:r>
      <w:proofErr w:type="spellStart"/>
      <w:r w:rsidRPr="00A552C8">
        <w:rPr>
          <w:rFonts w:ascii="Tahoma" w:hAnsi="Tahoma" w:cs="Tahoma"/>
        </w:rPr>
        <w:t>Надеждинском</w:t>
      </w:r>
      <w:proofErr w:type="spellEnd"/>
      <w:r w:rsidRPr="00A552C8">
        <w:rPr>
          <w:rFonts w:ascii="Tahoma" w:hAnsi="Tahoma" w:cs="Tahoma"/>
        </w:rPr>
        <w:t xml:space="preserve"> муниципальном районе» и являются обязательными для органов государственной власти, органов местно</w:t>
      </w:r>
      <w:r w:rsidR="00D06089" w:rsidRPr="00A552C8">
        <w:rPr>
          <w:rFonts w:ascii="Tahoma" w:hAnsi="Tahoma" w:cs="Tahoma"/>
        </w:rPr>
        <w:t>го самоуправления, физических и </w:t>
      </w:r>
      <w:r w:rsidRPr="00A552C8">
        <w:rPr>
          <w:rFonts w:ascii="Tahoma" w:hAnsi="Tahoma" w:cs="Tahoma"/>
        </w:rPr>
        <w:t>юридических лиц.</w:t>
      </w:r>
    </w:p>
    <w:p w14:paraId="1EC93C09" w14:textId="0F217DB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3. В целях формирования и развития Владивостокской агломерации 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органами местного самоуправления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и органами государственной власти Приморского края в соответствии с частью 1.2 статьи 17 Федерального закона от 6 октября 2003 г</w:t>
      </w:r>
      <w:r w:rsidR="00D20AEC" w:rsidRPr="00A552C8">
        <w:rPr>
          <w:rFonts w:ascii="Tahoma" w:hAnsi="Tahoma" w:cs="Tahoma"/>
        </w:rPr>
        <w:t>ода</w:t>
      </w:r>
      <w:r w:rsidRPr="00A552C8">
        <w:rPr>
          <w:rFonts w:ascii="Tahoma" w:hAnsi="Tahoma" w:cs="Tahoma"/>
        </w:rPr>
        <w:t xml:space="preserve"> №</w:t>
      </w:r>
      <w:r w:rsidR="00D20AEC" w:rsidRPr="00A552C8">
        <w:rPr>
          <w:rFonts w:ascii="Tahoma" w:hAnsi="Tahoma" w:cs="Tahoma"/>
        </w:rPr>
        <w:t> </w:t>
      </w:r>
      <w:r w:rsidRPr="00A552C8">
        <w:rPr>
          <w:rFonts w:ascii="Tahoma" w:hAnsi="Tahoma" w:cs="Tahoma"/>
        </w:rPr>
        <w:t>131-ФЗ «Об общих принципах организации местного самоуправления в Российской Федерации», на основании законов Приморского края от 18</w:t>
      </w:r>
      <w:r w:rsidR="00BB221D" w:rsidRPr="00A552C8">
        <w:rPr>
          <w:rFonts w:ascii="Tahoma" w:hAnsi="Tahoma" w:cs="Tahoma"/>
        </w:rPr>
        <w:t xml:space="preserve"> ноября </w:t>
      </w:r>
      <w:r w:rsidRPr="00A552C8">
        <w:rPr>
          <w:rFonts w:ascii="Tahoma" w:hAnsi="Tahoma" w:cs="Tahoma"/>
        </w:rPr>
        <w:t>2014</w:t>
      </w:r>
      <w:r w:rsidR="00BB221D" w:rsidRPr="00A552C8">
        <w:rPr>
          <w:rFonts w:ascii="Tahoma" w:hAnsi="Tahoma" w:cs="Tahoma"/>
        </w:rPr>
        <w:t xml:space="preserve"> г</w:t>
      </w:r>
      <w:r w:rsidR="00D20AEC" w:rsidRPr="00A552C8">
        <w:rPr>
          <w:rFonts w:ascii="Tahoma" w:hAnsi="Tahoma" w:cs="Tahoma"/>
        </w:rPr>
        <w:t>ода</w:t>
      </w:r>
      <w:r w:rsidRPr="00A552C8">
        <w:rPr>
          <w:rFonts w:ascii="Tahoma" w:hAnsi="Tahoma" w:cs="Tahoma"/>
        </w:rPr>
        <w:t xml:space="preserve"> №</w:t>
      </w:r>
      <w:r w:rsidR="00D20AEC" w:rsidRPr="00A552C8">
        <w:rPr>
          <w:rFonts w:ascii="Tahoma" w:hAnsi="Tahoma" w:cs="Tahoma"/>
        </w:rPr>
        <w:t> </w:t>
      </w:r>
      <w:r w:rsidRPr="00A552C8">
        <w:rPr>
          <w:rFonts w:ascii="Tahoma" w:hAnsi="Tahoma" w:cs="Tahoma"/>
        </w:rPr>
        <w:t>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w:t>
      </w:r>
      <w:r w:rsidR="00D06089" w:rsidRPr="00A552C8">
        <w:rPr>
          <w:rFonts w:ascii="Tahoma" w:hAnsi="Tahoma" w:cs="Tahoma"/>
        </w:rPr>
        <w:t>акон №</w:t>
      </w:r>
      <w:r w:rsidR="00D20AEC" w:rsidRPr="00A552C8">
        <w:rPr>
          <w:rFonts w:ascii="Tahoma" w:hAnsi="Tahoma" w:cs="Tahoma"/>
        </w:rPr>
        <w:t> </w:t>
      </w:r>
      <w:r w:rsidR="00D06089" w:rsidRPr="00A552C8">
        <w:rPr>
          <w:rFonts w:ascii="Tahoma" w:hAnsi="Tahoma" w:cs="Tahoma"/>
        </w:rPr>
        <w:t>497-КЗ), от 29</w:t>
      </w:r>
      <w:r w:rsidR="00A552C8">
        <w:rPr>
          <w:rFonts w:ascii="Tahoma" w:hAnsi="Tahoma" w:cs="Tahoma"/>
        </w:rPr>
        <w:t> июня </w:t>
      </w:r>
      <w:r w:rsidR="00BB221D" w:rsidRPr="00A552C8">
        <w:rPr>
          <w:rFonts w:ascii="Tahoma" w:hAnsi="Tahoma" w:cs="Tahoma"/>
        </w:rPr>
        <w:t>2009 г</w:t>
      </w:r>
      <w:r w:rsidR="00D20AEC" w:rsidRPr="00A552C8">
        <w:rPr>
          <w:rFonts w:ascii="Tahoma" w:hAnsi="Tahoma" w:cs="Tahoma"/>
        </w:rPr>
        <w:t>ода</w:t>
      </w:r>
      <w:r w:rsidR="00BB221D" w:rsidRPr="00A552C8">
        <w:rPr>
          <w:rFonts w:ascii="Tahoma" w:hAnsi="Tahoma" w:cs="Tahoma"/>
        </w:rPr>
        <w:t xml:space="preserve"> </w:t>
      </w:r>
      <w:r w:rsidR="00D06089" w:rsidRPr="00A552C8">
        <w:rPr>
          <w:rFonts w:ascii="Tahoma" w:hAnsi="Tahoma" w:cs="Tahoma"/>
        </w:rPr>
        <w:t>№ </w:t>
      </w:r>
      <w:r w:rsidRPr="00A552C8">
        <w:rPr>
          <w:rFonts w:ascii="Tahoma" w:hAnsi="Tahoma" w:cs="Tahoma"/>
        </w:rPr>
        <w:t>446-КЗ «О градостроительной деятельности на территории Приморского края».</w:t>
      </w:r>
    </w:p>
    <w:p w14:paraId="2910E27D"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Срок перераспределения полномочий определяется Законом № 497-КЗ.</w:t>
      </w:r>
    </w:p>
    <w:p w14:paraId="07CD9840" w14:textId="2045182B"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4. 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w:t>
      </w:r>
      <w:r w:rsidR="00D06089" w:rsidRPr="00A552C8">
        <w:rPr>
          <w:rFonts w:ascii="Tahoma" w:hAnsi="Tahoma" w:cs="Tahoma"/>
        </w:rPr>
        <w:t>на в области землепользования и </w:t>
      </w:r>
      <w:r w:rsidRPr="00A552C8">
        <w:rPr>
          <w:rFonts w:ascii="Tahoma" w:hAnsi="Tahoma" w:cs="Tahoma"/>
        </w:rPr>
        <w:t>застройки, установленные Законом № 497-КЗ.</w:t>
      </w:r>
    </w:p>
    <w:p w14:paraId="7556839F"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5. Органы местного самоуправления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осуществляют полномочия в области землепользования и застройки по:</w:t>
      </w:r>
    </w:p>
    <w:p w14:paraId="130469B1"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2B5779C1"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организации и проведению общественных обсуждений или публичных слушаний по вопросам градостроительной деятельности;</w:t>
      </w:r>
    </w:p>
    <w:p w14:paraId="55E69B68"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0AE4CAC3"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4)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643567D"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5) выдаче градостроительного плана земельного участка;</w:t>
      </w:r>
    </w:p>
    <w:p w14:paraId="60599D00" w14:textId="7653925C"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6) выдаче разрешений на строительство, разрешен</w:t>
      </w:r>
      <w:r w:rsidR="00D06089" w:rsidRPr="00A552C8">
        <w:rPr>
          <w:rFonts w:ascii="Tahoma" w:hAnsi="Tahoma" w:cs="Tahoma"/>
        </w:rPr>
        <w:t>ий на ввод объектов в </w:t>
      </w:r>
      <w:r w:rsidRPr="00A552C8">
        <w:rPr>
          <w:rFonts w:ascii="Tahoma" w:hAnsi="Tahoma" w:cs="Tahoma"/>
        </w:rPr>
        <w:t>эксплуатацию в пределах полномочий, установленных Градостроительным кодексом Российской Федерации;</w:t>
      </w:r>
    </w:p>
    <w:p w14:paraId="68E8ED8D" w14:textId="33184383"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7) направлению уведомления о соответ</w:t>
      </w:r>
      <w:r w:rsidR="00D06089" w:rsidRPr="00A552C8">
        <w:rPr>
          <w:rFonts w:ascii="Tahoma" w:hAnsi="Tahoma" w:cs="Tahoma"/>
        </w:rPr>
        <w:t>ствии указанных в уведомлении о </w:t>
      </w:r>
      <w:r w:rsidRPr="00A552C8">
        <w:rPr>
          <w:rFonts w:ascii="Tahoma" w:hAnsi="Tahoma" w:cs="Tahoma"/>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w:t>
      </w:r>
      <w:r w:rsidR="00D06089" w:rsidRPr="00A552C8">
        <w:rPr>
          <w:rFonts w:ascii="Tahoma" w:hAnsi="Tahoma" w:cs="Tahoma"/>
        </w:rPr>
        <w:t>ствии указанных в уведомлении о </w:t>
      </w:r>
      <w:r w:rsidRPr="00A552C8">
        <w:rPr>
          <w:rFonts w:ascii="Tahoma" w:hAnsi="Tahoma" w:cs="Tahoma"/>
        </w:rPr>
        <w:t xml:space="preserve">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w:t>
      </w:r>
    </w:p>
    <w:p w14:paraId="4AEE3149"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8) осуществлению муниципального земельного контроля;</w:t>
      </w:r>
    </w:p>
    <w:p w14:paraId="2EE5890C" w14:textId="44E2C4A4"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9) предоставлению земельных участков, находящихся в муниципальной собственности, а также земельных участков, государственная собственность на которые не разграничена, за исключением случаев, предусмотренных Законом </w:t>
      </w:r>
      <w:r w:rsidR="00D06089" w:rsidRPr="00A552C8">
        <w:rPr>
          <w:rFonts w:ascii="Tahoma" w:hAnsi="Tahoma" w:cs="Tahoma"/>
        </w:rPr>
        <w:br/>
      </w:r>
      <w:r w:rsidRPr="00A552C8">
        <w:rPr>
          <w:rFonts w:ascii="Tahoma" w:hAnsi="Tahoma" w:cs="Tahoma"/>
        </w:rPr>
        <w:t>№ 497-КЗ;</w:t>
      </w:r>
    </w:p>
    <w:p w14:paraId="36C76ECC"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10) иным вопросам, отнесенным к полномочиям органов местного самоуправления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федеральными законами и принимаемыми в соответствии с ними законами Приморского края, Уставом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и решениями Думы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w:t>
      </w:r>
    </w:p>
    <w:p w14:paraId="1BF24EFE" w14:textId="1F14B64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6. На основании Закона Приморского края от 5 марта 2007 г</w:t>
      </w:r>
      <w:r w:rsidR="00D20AEC" w:rsidRPr="00A552C8">
        <w:rPr>
          <w:rFonts w:ascii="Tahoma" w:hAnsi="Tahoma" w:cs="Tahoma"/>
        </w:rPr>
        <w:t>ода</w:t>
      </w:r>
      <w:r w:rsidRPr="00A552C8">
        <w:rPr>
          <w:rFonts w:ascii="Tahoma" w:hAnsi="Tahoma" w:cs="Tahoma"/>
        </w:rPr>
        <w:t xml:space="preserve"> №</w:t>
      </w:r>
      <w:r w:rsidR="00D20AEC" w:rsidRPr="00A552C8">
        <w:rPr>
          <w:rFonts w:ascii="Tahoma" w:hAnsi="Tahoma" w:cs="Tahoma"/>
        </w:rPr>
        <w:t> </w:t>
      </w:r>
      <w:r w:rsidRPr="00A552C8">
        <w:rPr>
          <w:rFonts w:ascii="Tahoma" w:hAnsi="Tahoma" w:cs="Tahoma"/>
        </w:rPr>
        <w:t>42-КЗ «О составе и порядке деятельности комиссии по подготовке пр</w:t>
      </w:r>
      <w:r w:rsidR="00D06089" w:rsidRPr="00A552C8">
        <w:rPr>
          <w:rFonts w:ascii="Tahoma" w:hAnsi="Tahoma" w:cs="Tahoma"/>
        </w:rPr>
        <w:t>оекта правил землепользования и </w:t>
      </w:r>
      <w:r w:rsidRPr="00A552C8">
        <w:rPr>
          <w:rFonts w:ascii="Tahoma" w:hAnsi="Tahoma" w:cs="Tahoma"/>
        </w:rPr>
        <w:t>застройки поселений, муниципальных округов, городских округов и межселенных территорий в Приморском крае», Закона №</w:t>
      </w:r>
      <w:r w:rsidR="00D20AEC" w:rsidRPr="00A552C8">
        <w:rPr>
          <w:rFonts w:ascii="Tahoma" w:hAnsi="Tahoma" w:cs="Tahoma"/>
        </w:rPr>
        <w:t> </w:t>
      </w:r>
      <w:r w:rsidRPr="00A552C8">
        <w:rPr>
          <w:rFonts w:ascii="Tahoma" w:hAnsi="Tahoma" w:cs="Tahoma"/>
        </w:rPr>
        <w:t>497-КЗ Правительством Приморского края создается единая комиссия по подготовке про</w:t>
      </w:r>
      <w:r w:rsidR="00D06089" w:rsidRPr="00A552C8">
        <w:rPr>
          <w:rFonts w:ascii="Tahoma" w:hAnsi="Tahoma" w:cs="Tahoma"/>
        </w:rPr>
        <w:t>ектов правил землепользования и </w:t>
      </w:r>
      <w:r w:rsidRPr="00A552C8">
        <w:rPr>
          <w:rFonts w:ascii="Tahoma" w:hAnsi="Tahoma" w:cs="Tahoma"/>
        </w:rPr>
        <w:t>застройки муниципальных образований Приморского края (далее – Комиссия).</w:t>
      </w:r>
    </w:p>
    <w:p w14:paraId="39CD39AB" w14:textId="1A43C6D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Положение о Комиссии и её состав утверждены постановлением Администрацией Приморского края от 9 июня 2015 г</w:t>
      </w:r>
      <w:r w:rsidR="00D20AEC" w:rsidRPr="00A552C8">
        <w:rPr>
          <w:rFonts w:ascii="Tahoma" w:hAnsi="Tahoma" w:cs="Tahoma"/>
        </w:rPr>
        <w:t>ода</w:t>
      </w:r>
      <w:r w:rsidRPr="00A552C8">
        <w:rPr>
          <w:rFonts w:ascii="Tahoma" w:hAnsi="Tahoma" w:cs="Tahoma"/>
        </w:rPr>
        <w:t xml:space="preserve"> №</w:t>
      </w:r>
      <w:r w:rsidR="00D20AEC" w:rsidRPr="00A552C8">
        <w:rPr>
          <w:rFonts w:ascii="Tahoma" w:hAnsi="Tahoma" w:cs="Tahoma"/>
        </w:rPr>
        <w:t> </w:t>
      </w:r>
      <w:r w:rsidRPr="00A552C8">
        <w:rPr>
          <w:rFonts w:ascii="Tahoma" w:hAnsi="Tahoma" w:cs="Tahoma"/>
        </w:rPr>
        <w:t>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61371894" w14:textId="77777777" w:rsidR="00D06089" w:rsidRDefault="00D06089" w:rsidP="00DB4BED">
      <w:pPr>
        <w:widowControl w:val="0"/>
        <w:autoSpaceDE w:val="0"/>
        <w:autoSpaceDN w:val="0"/>
        <w:adjustRightInd w:val="0"/>
        <w:ind w:firstLine="540"/>
        <w:jc w:val="both"/>
        <w:rPr>
          <w:rFonts w:ascii="Tahoma" w:hAnsi="Tahoma" w:cs="Tahoma"/>
        </w:rPr>
      </w:pPr>
    </w:p>
    <w:p w14:paraId="12DFA999" w14:textId="77777777" w:rsidR="00A552C8" w:rsidRDefault="00A552C8" w:rsidP="00DB4BED">
      <w:pPr>
        <w:widowControl w:val="0"/>
        <w:autoSpaceDE w:val="0"/>
        <w:autoSpaceDN w:val="0"/>
        <w:adjustRightInd w:val="0"/>
        <w:ind w:firstLine="540"/>
        <w:jc w:val="both"/>
        <w:rPr>
          <w:rFonts w:ascii="Tahoma" w:hAnsi="Tahoma" w:cs="Tahoma"/>
        </w:rPr>
      </w:pPr>
    </w:p>
    <w:p w14:paraId="297A1233" w14:textId="77777777" w:rsidR="00A552C8" w:rsidRDefault="00A552C8" w:rsidP="00DB4BED">
      <w:pPr>
        <w:widowControl w:val="0"/>
        <w:autoSpaceDE w:val="0"/>
        <w:autoSpaceDN w:val="0"/>
        <w:adjustRightInd w:val="0"/>
        <w:ind w:firstLine="540"/>
        <w:jc w:val="both"/>
        <w:rPr>
          <w:rFonts w:ascii="Tahoma" w:hAnsi="Tahoma" w:cs="Tahoma"/>
        </w:rPr>
      </w:pPr>
    </w:p>
    <w:p w14:paraId="4B18EA2B" w14:textId="77777777" w:rsidR="00A552C8" w:rsidRDefault="00A552C8" w:rsidP="00DB4BED">
      <w:pPr>
        <w:widowControl w:val="0"/>
        <w:autoSpaceDE w:val="0"/>
        <w:autoSpaceDN w:val="0"/>
        <w:adjustRightInd w:val="0"/>
        <w:ind w:firstLine="540"/>
        <w:jc w:val="both"/>
        <w:rPr>
          <w:rFonts w:ascii="Tahoma" w:hAnsi="Tahoma" w:cs="Tahoma"/>
        </w:rPr>
      </w:pPr>
    </w:p>
    <w:p w14:paraId="15DC63F1" w14:textId="77777777" w:rsidR="00A552C8" w:rsidRDefault="00A552C8" w:rsidP="00DB4BED">
      <w:pPr>
        <w:widowControl w:val="0"/>
        <w:autoSpaceDE w:val="0"/>
        <w:autoSpaceDN w:val="0"/>
        <w:adjustRightInd w:val="0"/>
        <w:ind w:firstLine="540"/>
        <w:jc w:val="both"/>
        <w:rPr>
          <w:rFonts w:ascii="Tahoma" w:hAnsi="Tahoma" w:cs="Tahoma"/>
        </w:rPr>
      </w:pPr>
    </w:p>
    <w:p w14:paraId="42F2D2BE" w14:textId="77777777" w:rsidR="00A552C8" w:rsidRPr="00A552C8" w:rsidRDefault="00A552C8" w:rsidP="00DB4BED">
      <w:pPr>
        <w:widowControl w:val="0"/>
        <w:autoSpaceDE w:val="0"/>
        <w:autoSpaceDN w:val="0"/>
        <w:adjustRightInd w:val="0"/>
        <w:ind w:firstLine="540"/>
        <w:jc w:val="both"/>
        <w:rPr>
          <w:rFonts w:ascii="Tahoma" w:hAnsi="Tahoma" w:cs="Tahoma"/>
        </w:rPr>
      </w:pPr>
    </w:p>
    <w:p w14:paraId="1B4CBA0D" w14:textId="51D20AD3" w:rsidR="00DB4BED" w:rsidRPr="00A552C8" w:rsidRDefault="00DB4BED" w:rsidP="00DB4BED">
      <w:pPr>
        <w:pStyle w:val="ConsPlusNormal"/>
        <w:rPr>
          <w:rFonts w:ascii="Tahoma" w:hAnsi="Tahoma" w:cs="Tahoma"/>
        </w:rPr>
      </w:pPr>
      <w:r w:rsidRPr="00A552C8">
        <w:rPr>
          <w:rFonts w:ascii="Tahoma" w:hAnsi="Tahoma" w:cs="Tahoma"/>
        </w:rPr>
        <w:t>Статья 2. Изменение видов разрешенного использования земельных участков и объектов капитальн</w:t>
      </w:r>
      <w:r w:rsidR="00D06089" w:rsidRPr="00A552C8">
        <w:rPr>
          <w:rFonts w:ascii="Tahoma" w:hAnsi="Tahoma" w:cs="Tahoma"/>
        </w:rPr>
        <w:t>ого строительства физическими и </w:t>
      </w:r>
      <w:r w:rsidRPr="00A552C8">
        <w:rPr>
          <w:rFonts w:ascii="Tahoma" w:hAnsi="Tahoma" w:cs="Tahoma"/>
        </w:rPr>
        <w:t>юридическими лицами</w:t>
      </w:r>
    </w:p>
    <w:p w14:paraId="698A32BA" w14:textId="77777777" w:rsidR="00DB4BED" w:rsidRPr="00A552C8" w:rsidRDefault="00DB4BED" w:rsidP="00DB4BED">
      <w:pPr>
        <w:widowControl w:val="0"/>
        <w:autoSpaceDE w:val="0"/>
        <w:autoSpaceDN w:val="0"/>
        <w:adjustRightInd w:val="0"/>
        <w:ind w:firstLine="567"/>
        <w:jc w:val="both"/>
        <w:rPr>
          <w:rFonts w:ascii="Tahoma" w:hAnsi="Tahoma" w:cs="Tahoma"/>
        </w:rPr>
      </w:pPr>
    </w:p>
    <w:p w14:paraId="75C8F7A3" w14:textId="7CFF5A0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Градостроительный регламент определяет правовой режим земельных участков равно как всего, что находится над и под по</w:t>
      </w:r>
      <w:r w:rsidR="00D06089" w:rsidRPr="00A552C8">
        <w:rPr>
          <w:rFonts w:ascii="Tahoma" w:hAnsi="Tahoma" w:cs="Tahoma"/>
        </w:rPr>
        <w:t>верхностью земельных участков и </w:t>
      </w:r>
      <w:r w:rsidRPr="00A552C8">
        <w:rPr>
          <w:rFonts w:ascii="Tahoma" w:hAnsi="Tahoma" w:cs="Tahoma"/>
        </w:rPr>
        <w:t xml:space="preserve">используется в процессе застройки и последующей эксплуатации объектов капитального строительства на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w:t>
      </w:r>
    </w:p>
    <w:p w14:paraId="39D121E6"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270E4DCC"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виды разрешенного использования земельных участков и объектов капитального строительства;</w:t>
      </w:r>
    </w:p>
    <w:p w14:paraId="6ACB4B65"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4185C0D"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9E49E6D" w14:textId="52E362E9" w:rsidR="00153503" w:rsidRPr="00A552C8" w:rsidRDefault="00DB4BED" w:rsidP="00153503">
      <w:pPr>
        <w:widowControl w:val="0"/>
        <w:autoSpaceDE w:val="0"/>
        <w:autoSpaceDN w:val="0"/>
        <w:adjustRightInd w:val="0"/>
        <w:ind w:firstLine="567"/>
        <w:jc w:val="both"/>
        <w:rPr>
          <w:rFonts w:ascii="Tahoma" w:hAnsi="Tahoma" w:cs="Tahoma"/>
        </w:rPr>
      </w:pPr>
      <w:r w:rsidRPr="00A552C8">
        <w:rPr>
          <w:rFonts w:ascii="Tahoma" w:hAnsi="Tahoma" w:cs="Tahoma"/>
        </w:rPr>
        <w:t>4) расчетные показатели минимально допустимого уровня обеспеченности территории объектами коммунальной, транспорт</w:t>
      </w:r>
      <w:r w:rsidR="00D06089" w:rsidRPr="00A552C8">
        <w:rPr>
          <w:rFonts w:ascii="Tahoma" w:hAnsi="Tahoma" w:cs="Tahoma"/>
        </w:rPr>
        <w:t>ной, социальной инфраструктур и </w:t>
      </w:r>
      <w:r w:rsidRPr="00A552C8">
        <w:rPr>
          <w:rFonts w:ascii="Tahoma" w:hAnsi="Tahoma" w:cs="Tahoma"/>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153503" w:rsidRPr="00A552C8">
        <w:rPr>
          <w:rFonts w:ascii="Tahoma" w:hAnsi="Tahoma" w:cs="Tahoma"/>
        </w:rPr>
        <w:t>;</w:t>
      </w:r>
    </w:p>
    <w:p w14:paraId="529EB2BC" w14:textId="77777777" w:rsidR="00153503" w:rsidRPr="00A552C8" w:rsidRDefault="00153503" w:rsidP="00153503">
      <w:pPr>
        <w:widowControl w:val="0"/>
        <w:autoSpaceDE w:val="0"/>
        <w:autoSpaceDN w:val="0"/>
        <w:adjustRightInd w:val="0"/>
        <w:ind w:firstLine="567"/>
        <w:jc w:val="both"/>
        <w:rPr>
          <w:rFonts w:ascii="Tahoma" w:hAnsi="Tahoma" w:cs="Tahoma"/>
        </w:rPr>
      </w:pPr>
      <w:r w:rsidRPr="00A552C8">
        <w:rPr>
          <w:rFonts w:ascii="Tahoma" w:hAnsi="Tahoma" w:cs="Tahoma"/>
        </w:rPr>
        <w:t>5) требования к архитектурно-градостроительному облику объектов капитального строительства.</w:t>
      </w:r>
    </w:p>
    <w:p w14:paraId="06A91714"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1FE70726" w14:textId="2266250E"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4. Действие градостроительного регламента на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не распространяется на земельные участки:</w:t>
      </w:r>
    </w:p>
    <w:p w14:paraId="7D0A0F13" w14:textId="1C281819"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в границах территорий памятников и ансамблей, включенных в единый государственный реестр объектов культурного наследия (памятнико</w:t>
      </w:r>
      <w:r w:rsidR="00D06089" w:rsidRPr="00A552C8">
        <w:rPr>
          <w:rFonts w:ascii="Tahoma" w:hAnsi="Tahoma" w:cs="Tahoma"/>
        </w:rPr>
        <w:t>в истории и </w:t>
      </w:r>
      <w:r w:rsidRPr="00A552C8">
        <w:rPr>
          <w:rFonts w:ascii="Tahoma" w:hAnsi="Tahoma" w:cs="Tahoma"/>
        </w:rPr>
        <w:t>культуры) народов Российской Федерации, а также в границах территорий памятников или ансамблей, которые являются выявленными о</w:t>
      </w:r>
      <w:r w:rsidR="005B6613" w:rsidRPr="00A552C8">
        <w:rPr>
          <w:rFonts w:ascii="Tahoma" w:hAnsi="Tahoma" w:cs="Tahoma"/>
        </w:rPr>
        <w:t>бъектами культурного наследия и </w:t>
      </w:r>
      <w:r w:rsidRPr="00A552C8">
        <w:rPr>
          <w:rFonts w:ascii="Tahoma" w:hAnsi="Tahoma" w:cs="Tahoma"/>
        </w:rPr>
        <w:t>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5F136AE"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в границах территорий общего пользования;</w:t>
      </w:r>
    </w:p>
    <w:p w14:paraId="11CB5E8C"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предназначенные для размещения линейных объектов и (или) занятые линейными объектами;</w:t>
      </w:r>
    </w:p>
    <w:p w14:paraId="41F6D037"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4) предоставленные для добычи полезных ископаемых.</w:t>
      </w:r>
    </w:p>
    <w:p w14:paraId="349EA007" w14:textId="5816B9C6" w:rsidR="00DB4BED" w:rsidRPr="00A552C8" w:rsidRDefault="00DB4BED" w:rsidP="00DB4BED">
      <w:pPr>
        <w:autoSpaceDE w:val="0"/>
        <w:autoSpaceDN w:val="0"/>
        <w:adjustRightInd w:val="0"/>
        <w:ind w:firstLine="540"/>
        <w:jc w:val="both"/>
        <w:rPr>
          <w:rFonts w:ascii="Tahoma" w:hAnsi="Tahoma" w:cs="Tahoma"/>
        </w:rPr>
      </w:pPr>
      <w:r w:rsidRPr="00A552C8">
        <w:rPr>
          <w:rFonts w:ascii="Tahoma" w:hAnsi="Tahoma" w:cs="Tahoma"/>
        </w:rPr>
        <w:t xml:space="preserve">5. Градостроительные регламенты на территории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w:t>
      </w:r>
      <w:r w:rsidR="005B6613" w:rsidRPr="00A552C8">
        <w:rPr>
          <w:rFonts w:ascii="Tahoma" w:hAnsi="Tahoma" w:cs="Tahoma"/>
        </w:rPr>
        <w:t>, сельскохозяйственных угодий в </w:t>
      </w:r>
      <w:r w:rsidRPr="00A552C8">
        <w:rPr>
          <w:rFonts w:ascii="Tahoma" w:hAnsi="Tahoma" w:cs="Tahoma"/>
        </w:rPr>
        <w:t>составе земель сельскохозяйственного назначения</w:t>
      </w:r>
      <w:r w:rsidR="00F6188C" w:rsidRPr="00A552C8">
        <w:rPr>
          <w:rFonts w:ascii="Tahoma" w:hAnsi="Tahoma" w:cs="Tahoma"/>
        </w:rPr>
        <w:t xml:space="preserve">, в границах </w:t>
      </w:r>
      <w:r w:rsidR="00153503" w:rsidRPr="00A552C8">
        <w:rPr>
          <w:rFonts w:ascii="Tahoma" w:hAnsi="Tahoma" w:cs="Tahoma"/>
        </w:rPr>
        <w:t xml:space="preserve">особых экономических зон и </w:t>
      </w:r>
      <w:r w:rsidR="00F6188C" w:rsidRPr="00A552C8">
        <w:rPr>
          <w:rFonts w:ascii="Tahoma" w:hAnsi="Tahoma" w:cs="Tahoma"/>
        </w:rPr>
        <w:t>территори</w:t>
      </w:r>
      <w:r w:rsidR="00683186" w:rsidRPr="00A552C8">
        <w:rPr>
          <w:rFonts w:ascii="Tahoma" w:hAnsi="Tahoma" w:cs="Tahoma"/>
        </w:rPr>
        <w:t>и</w:t>
      </w:r>
      <w:r w:rsidR="00F6188C" w:rsidRPr="00A552C8">
        <w:rPr>
          <w:rFonts w:ascii="Tahoma" w:hAnsi="Tahoma" w:cs="Tahoma"/>
        </w:rPr>
        <w:t xml:space="preserve"> опережающего развития</w:t>
      </w:r>
      <w:r w:rsidR="00683186" w:rsidRPr="00A552C8">
        <w:t xml:space="preserve"> «</w:t>
      </w:r>
      <w:r w:rsidR="00683186" w:rsidRPr="00A552C8">
        <w:rPr>
          <w:rFonts w:ascii="Tahoma" w:hAnsi="Tahoma" w:cs="Tahoma"/>
        </w:rPr>
        <w:t>Приморье»</w:t>
      </w:r>
      <w:r w:rsidRPr="00A552C8">
        <w:rPr>
          <w:rFonts w:ascii="Tahoma" w:hAnsi="Tahoma" w:cs="Tahoma"/>
        </w:rPr>
        <w:t>.</w:t>
      </w:r>
    </w:p>
    <w:p w14:paraId="446E0269"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4B5F5621"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основные виды разрешенного использования;</w:t>
      </w:r>
    </w:p>
    <w:p w14:paraId="2377FD9E" w14:textId="2B3C2389"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2) условно разрешенные виды использования, решение о предоставлении разрешения на которые принимается главой </w:t>
      </w:r>
      <w:proofErr w:type="spellStart"/>
      <w:r w:rsidRPr="00A552C8">
        <w:rPr>
          <w:rFonts w:ascii="Tahoma" w:hAnsi="Tahoma" w:cs="Tahoma"/>
        </w:rPr>
        <w:t>Надежд</w:t>
      </w:r>
      <w:r w:rsidR="00D06089" w:rsidRPr="00A552C8">
        <w:rPr>
          <w:rFonts w:ascii="Tahoma" w:hAnsi="Tahoma" w:cs="Tahoma"/>
        </w:rPr>
        <w:t>инского</w:t>
      </w:r>
      <w:proofErr w:type="spellEnd"/>
      <w:r w:rsidR="00D06089" w:rsidRPr="00A552C8">
        <w:rPr>
          <w:rFonts w:ascii="Tahoma" w:hAnsi="Tahoma" w:cs="Tahoma"/>
        </w:rPr>
        <w:t xml:space="preserve"> муниципального района в </w:t>
      </w:r>
      <w:r w:rsidRPr="00A552C8">
        <w:rPr>
          <w:rFonts w:ascii="Tahoma" w:hAnsi="Tahoma" w:cs="Tahoma"/>
        </w:rPr>
        <w:t xml:space="preserve">порядке, предусмотренном статьей 39 Градостроительного кодекса Российской Федерации, с учетом особенностей, установленных Федеральным законом от </w:t>
      </w:r>
      <w:r w:rsidR="00D06089" w:rsidRPr="00A552C8">
        <w:rPr>
          <w:rFonts w:ascii="Tahoma" w:hAnsi="Tahoma" w:cs="Tahoma"/>
        </w:rPr>
        <w:br/>
      </w:r>
      <w:r w:rsidRPr="00A552C8">
        <w:rPr>
          <w:rFonts w:ascii="Tahoma" w:hAnsi="Tahoma" w:cs="Tahoma"/>
        </w:rPr>
        <w:t>13 июля 2015 г</w:t>
      </w:r>
      <w:r w:rsidR="00D20AEC" w:rsidRPr="00A552C8">
        <w:rPr>
          <w:rFonts w:ascii="Tahoma" w:hAnsi="Tahoma" w:cs="Tahoma"/>
        </w:rPr>
        <w:t>ода</w:t>
      </w:r>
      <w:r w:rsidRPr="00A552C8">
        <w:rPr>
          <w:rFonts w:ascii="Tahoma" w:hAnsi="Tahoma" w:cs="Tahoma"/>
        </w:rPr>
        <w:t xml:space="preserve"> №</w:t>
      </w:r>
      <w:r w:rsidR="00D20AEC" w:rsidRPr="00A552C8">
        <w:rPr>
          <w:rFonts w:ascii="Tahoma" w:hAnsi="Tahoma" w:cs="Tahoma"/>
        </w:rPr>
        <w:t> </w:t>
      </w:r>
      <w:r w:rsidRPr="00A552C8">
        <w:rPr>
          <w:rFonts w:ascii="Tahoma" w:hAnsi="Tahoma" w:cs="Tahoma"/>
        </w:rPr>
        <w:t>212-ФЗ «О свободном порте Владивосток» (далее – Федеральный закон № 212-ФЗ);</w:t>
      </w:r>
    </w:p>
    <w:p w14:paraId="4D4950C4" w14:textId="36A9C74A"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вспомогательные виды разрешенного исп</w:t>
      </w:r>
      <w:r w:rsidR="00D06089" w:rsidRPr="00A552C8">
        <w:rPr>
          <w:rFonts w:ascii="Tahoma" w:hAnsi="Tahoma" w:cs="Tahoma"/>
        </w:rPr>
        <w:t>ользования, допустимые только в </w:t>
      </w:r>
      <w:r w:rsidRPr="00A552C8">
        <w:rPr>
          <w:rFonts w:ascii="Tahoma" w:hAnsi="Tahoma" w:cs="Tahoma"/>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0AC5C27"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определяется в 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3F57FBB1" w14:textId="46542C65"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8. Размещение и эксплуатация линейного объекта (кроме железных дорог общего пользования и автомобильных дорог об</w:t>
      </w:r>
      <w:r w:rsidR="00D06089" w:rsidRPr="00A552C8">
        <w:rPr>
          <w:rFonts w:ascii="Tahoma" w:hAnsi="Tahoma" w:cs="Tahoma"/>
        </w:rPr>
        <w:t>щего пользования федерального и </w:t>
      </w:r>
      <w:r w:rsidRPr="00A552C8">
        <w:rPr>
          <w:rFonts w:ascii="Tahoma" w:hAnsi="Tahoma" w:cs="Tahoma"/>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153503" w:rsidRPr="00A552C8">
        <w:rPr>
          <w:rFonts w:ascii="Tahoma" w:hAnsi="Tahoma" w:cs="Tahoma"/>
        </w:rPr>
        <w:t xml:space="preserve">элементов </w:t>
      </w:r>
      <w:r w:rsidRPr="00A552C8">
        <w:rPr>
          <w:rFonts w:ascii="Tahoma" w:hAnsi="Tahoma" w:cs="Tahoma"/>
        </w:rPr>
        <w:t xml:space="preserve">благоустройства допускается без отдельного указания в градостроительном регламенте для любой территориальной зоны. </w:t>
      </w:r>
    </w:p>
    <w:p w14:paraId="2D5F7FA2" w14:textId="249B275E"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9. Изменение одного вида разрешенного исп</w:t>
      </w:r>
      <w:r w:rsidR="00D06089" w:rsidRPr="00A552C8">
        <w:rPr>
          <w:rFonts w:ascii="Tahoma" w:hAnsi="Tahoma" w:cs="Tahoma"/>
        </w:rPr>
        <w:t>ользования земельных участков и </w:t>
      </w:r>
      <w:r w:rsidRPr="00A552C8">
        <w:rPr>
          <w:rFonts w:ascii="Tahoma" w:hAnsi="Tahoma" w:cs="Tahoma"/>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3B02485" w14:textId="6265FD84"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00D06089" w:rsidRPr="00A552C8">
        <w:rPr>
          <w:rFonts w:ascii="Tahoma" w:hAnsi="Tahoma" w:cs="Tahoma"/>
        </w:rPr>
        <w:t>моуправления, государственных и </w:t>
      </w:r>
      <w:r w:rsidRPr="00A552C8">
        <w:rPr>
          <w:rFonts w:ascii="Tahoma" w:hAnsi="Tahoma" w:cs="Tahoma"/>
        </w:rPr>
        <w:t xml:space="preserve">муниципальных учреждений, государственных и муниципальных унитарных предприятий, выбираются самостоятельно </w:t>
      </w:r>
      <w:r w:rsidR="00D06089" w:rsidRPr="00A552C8">
        <w:rPr>
          <w:rFonts w:ascii="Tahoma" w:hAnsi="Tahoma" w:cs="Tahoma"/>
        </w:rPr>
        <w:t>без дополнительных разрешений и </w:t>
      </w:r>
      <w:r w:rsidRPr="00A552C8">
        <w:rPr>
          <w:rFonts w:ascii="Tahoma" w:hAnsi="Tahoma" w:cs="Tahoma"/>
        </w:rPr>
        <w:t>согласования.</w:t>
      </w:r>
    </w:p>
    <w:p w14:paraId="5775E4C5"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60D64D54"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186181B6" w14:textId="0BA7E06D"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13. Изменение одного вида разрешенного исп</w:t>
      </w:r>
      <w:r w:rsidR="00D06089" w:rsidRPr="00A552C8">
        <w:rPr>
          <w:rFonts w:ascii="Tahoma" w:hAnsi="Tahoma" w:cs="Tahoma"/>
        </w:rPr>
        <w:t>ользования земельных участков и </w:t>
      </w:r>
      <w:r w:rsidRPr="00A552C8">
        <w:rPr>
          <w:rFonts w:ascii="Tahoma" w:hAnsi="Tahoma" w:cs="Tahoma"/>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00D06089" w:rsidRPr="00A552C8">
        <w:rPr>
          <w:rFonts w:ascii="Tahoma" w:hAnsi="Tahoma" w:cs="Tahoma"/>
        </w:rPr>
        <w:t>ваний технических регламентов и </w:t>
      </w:r>
      <w:r w:rsidRPr="00A552C8">
        <w:rPr>
          <w:rFonts w:ascii="Tahoma" w:hAnsi="Tahoma" w:cs="Tahoma"/>
        </w:rPr>
        <w:t>утверждается правовым актом соответствующего органа государственной власти или органа местного самоуправления.</w:t>
      </w:r>
    </w:p>
    <w:p w14:paraId="6FB9CFB2"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14. 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4661E2CA"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446346D" w14:textId="5F666A84"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16. Предоставление разрешения на условно разрешенный вид использования земельного участка или объекта капитального</w:t>
      </w:r>
      <w:r w:rsidR="00D06089" w:rsidRPr="00A552C8">
        <w:rPr>
          <w:rFonts w:ascii="Tahoma" w:hAnsi="Tahoma" w:cs="Tahoma"/>
        </w:rPr>
        <w:t xml:space="preserve"> строительства осуществляется в </w:t>
      </w:r>
      <w:r w:rsidRPr="00A552C8">
        <w:rPr>
          <w:rFonts w:ascii="Tahoma" w:hAnsi="Tahoma" w:cs="Tahoma"/>
        </w:rPr>
        <w:t>соответствии со статьей 39 Градостроительного</w:t>
      </w:r>
      <w:r w:rsidR="00D06089" w:rsidRPr="00A552C8">
        <w:rPr>
          <w:rFonts w:ascii="Tahoma" w:hAnsi="Tahoma" w:cs="Tahoma"/>
        </w:rPr>
        <w:t xml:space="preserve"> кодекса Российской Федерации с </w:t>
      </w:r>
      <w:r w:rsidRPr="00A552C8">
        <w:rPr>
          <w:rFonts w:ascii="Tahoma" w:hAnsi="Tahoma" w:cs="Tahoma"/>
        </w:rPr>
        <w:t>учетом особенностей, установленных Федеральным законом № 212-ФЗ, и в порядке, установленном постановлением № 180-па.</w:t>
      </w:r>
    </w:p>
    <w:p w14:paraId="045619A9" w14:textId="6FFEC40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17. Изменение одного вида разрешенного использования земельных</w:t>
      </w:r>
      <w:r w:rsidR="00D06089" w:rsidRPr="00A552C8">
        <w:rPr>
          <w:rFonts w:ascii="Tahoma" w:hAnsi="Tahoma" w:cs="Tahoma"/>
        </w:rPr>
        <w:t xml:space="preserve"> участков и </w:t>
      </w:r>
      <w:r w:rsidRPr="00A552C8">
        <w:rPr>
          <w:rFonts w:ascii="Tahoma" w:hAnsi="Tahoma" w:cs="Tahoma"/>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7623169F" w14:textId="69FC44DC"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18.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w:t>
      </w:r>
      <w:r w:rsidR="00D06089" w:rsidRPr="00A552C8">
        <w:rPr>
          <w:rFonts w:ascii="Tahoma" w:hAnsi="Tahoma" w:cs="Tahoma"/>
        </w:rPr>
        <w:t xml:space="preserve"> строительства, расположенных в </w:t>
      </w:r>
      <w:r w:rsidRPr="00A552C8">
        <w:rPr>
          <w:rFonts w:ascii="Tahoma" w:hAnsi="Tahoma" w:cs="Tahoma"/>
        </w:rPr>
        <w:t>границах такой территории, не допускается.</w:t>
      </w:r>
    </w:p>
    <w:p w14:paraId="3B27D4BD" w14:textId="77777777"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19. 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191D9F" w14:textId="4D470845"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1) предельные (минимальные и (или) максимальные) размеры земельных участков</w:t>
      </w:r>
      <w:r w:rsidR="00153503" w:rsidRPr="00A552C8">
        <w:rPr>
          <w:rFonts w:ascii="Tahoma" w:hAnsi="Tahoma" w:cs="Tahoma"/>
        </w:rPr>
        <w:t>, в том числе их площадь</w:t>
      </w:r>
      <w:r w:rsidRPr="00A552C8">
        <w:rPr>
          <w:rFonts w:ascii="Tahoma" w:hAnsi="Tahoma" w:cs="Tahoma"/>
        </w:rPr>
        <w:t>;</w:t>
      </w:r>
    </w:p>
    <w:p w14:paraId="189210C4" w14:textId="77777777"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99E4EE" w14:textId="77777777"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3) предельное количество этажей или предельную высоту зданий, строений, сооружений;</w:t>
      </w:r>
    </w:p>
    <w:p w14:paraId="48F05201" w14:textId="77777777"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686DE82" w14:textId="3EFB93ED" w:rsidR="00DB4BED" w:rsidRPr="00A552C8" w:rsidRDefault="00DB4BED" w:rsidP="00DB4BED">
      <w:pPr>
        <w:autoSpaceDE w:val="0"/>
        <w:autoSpaceDN w:val="0"/>
        <w:adjustRightInd w:val="0"/>
        <w:ind w:firstLine="567"/>
        <w:jc w:val="both"/>
        <w:rPr>
          <w:rFonts w:ascii="Tahoma" w:hAnsi="Tahoma" w:cs="Tahoma"/>
        </w:rPr>
      </w:pPr>
      <w:r w:rsidRPr="00A552C8">
        <w:rPr>
          <w:rFonts w:ascii="Tahoma" w:hAnsi="Tahoma" w:cs="Tahoma"/>
        </w:rPr>
        <w:t>5) иные предельные параметры разрешенного строительства, реконструкции объектов капитального строительства, в том числе ми</w:t>
      </w:r>
      <w:r w:rsidR="005B6613" w:rsidRPr="00A552C8">
        <w:rPr>
          <w:rFonts w:ascii="Tahoma" w:hAnsi="Tahoma" w:cs="Tahoma"/>
        </w:rPr>
        <w:t>нимальный процент озеленения, а </w:t>
      </w:r>
      <w:r w:rsidRPr="00A552C8">
        <w:rPr>
          <w:rFonts w:ascii="Tahoma" w:hAnsi="Tahoma" w:cs="Tahoma"/>
        </w:rPr>
        <w:t>также минимальное количество мест хранения автомобилей.</w:t>
      </w:r>
    </w:p>
    <w:p w14:paraId="3F12FB84"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20. 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5647CC12"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1) 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1B6CB591"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2) 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347E4C26"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3) 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6C3C2ACA"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4) 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5B42712E" w14:textId="77777777" w:rsidR="00DB4BED" w:rsidRPr="00A552C8" w:rsidRDefault="00DB4BED" w:rsidP="00DB4BED">
      <w:pPr>
        <w:widowControl w:val="0"/>
        <w:autoSpaceDE w:val="0"/>
        <w:autoSpaceDN w:val="0"/>
        <w:adjustRightInd w:val="0"/>
        <w:ind w:firstLine="540"/>
        <w:jc w:val="both"/>
        <w:rPr>
          <w:rFonts w:ascii="Tahoma" w:hAnsi="Tahoma" w:cs="Tahoma"/>
        </w:rPr>
      </w:pPr>
      <w:r w:rsidRPr="00A552C8">
        <w:rPr>
          <w:rFonts w:ascii="Tahoma" w:hAnsi="Tahoma" w:cs="Tahoma"/>
        </w:rPr>
        <w:t>5) 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1EFCDDD6"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65D71256" w14:textId="5A9668BB"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22. Земельные участки или объекты капиталь</w:t>
      </w:r>
      <w:r w:rsidR="00D06089" w:rsidRPr="00A552C8">
        <w:rPr>
          <w:rFonts w:ascii="Tahoma" w:hAnsi="Tahoma" w:cs="Tahoma"/>
        </w:rPr>
        <w:t>ного строительства, указанные в </w:t>
      </w:r>
      <w:r w:rsidRPr="00A552C8">
        <w:rPr>
          <w:rFonts w:ascii="Tahoma" w:hAnsi="Tahoma" w:cs="Tahoma"/>
        </w:rPr>
        <w:t>части 21 настоящей статьи, могут использоваться без уст</w:t>
      </w:r>
      <w:r w:rsidR="00A552C8">
        <w:rPr>
          <w:rFonts w:ascii="Tahoma" w:hAnsi="Tahoma" w:cs="Tahoma"/>
        </w:rPr>
        <w:t>ановления срока приведения их в </w:t>
      </w:r>
      <w:r w:rsidRPr="00A552C8">
        <w:rPr>
          <w:rFonts w:ascii="Tahoma" w:hAnsi="Tahoma" w:cs="Tahoma"/>
        </w:rPr>
        <w:t>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06E764E8"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616CED3" w14:textId="38489704"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В случае, если использование указанных земельных участков и объектов капитального строительства продолжается и п</w:t>
      </w:r>
      <w:r w:rsidR="00D06089" w:rsidRPr="00A552C8">
        <w:rPr>
          <w:rFonts w:ascii="Tahoma" w:hAnsi="Tahoma" w:cs="Tahoma"/>
        </w:rPr>
        <w:t>ри этом несет опасность жизни и </w:t>
      </w:r>
      <w:r w:rsidRPr="00A552C8">
        <w:rPr>
          <w:rFonts w:ascii="Tahoma" w:hAnsi="Tahoma" w:cs="Tahoma"/>
        </w:rPr>
        <w:t>здоровью человека, окружающей среде, объе</w:t>
      </w:r>
      <w:r w:rsidR="00D06089" w:rsidRPr="00A552C8">
        <w:rPr>
          <w:rFonts w:ascii="Tahoma" w:hAnsi="Tahoma" w:cs="Tahoma"/>
        </w:rPr>
        <w:t>ктам культурного наследия, то в </w:t>
      </w:r>
      <w:r w:rsidR="00A552C8">
        <w:rPr>
          <w:rFonts w:ascii="Tahoma" w:hAnsi="Tahoma" w:cs="Tahoma"/>
        </w:rPr>
        <w:t>соответствии с </w:t>
      </w:r>
      <w:r w:rsidRPr="00A552C8">
        <w:rPr>
          <w:rFonts w:ascii="Tahoma" w:hAnsi="Tahoma" w:cs="Tahoma"/>
        </w:rPr>
        <w:t>федеральными законами может быть наложен запрет на использование таких земельных участков и объектов.</w:t>
      </w:r>
    </w:p>
    <w:p w14:paraId="64097DD8" w14:textId="1EE484F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23. Осуществление деятельности на земе</w:t>
      </w:r>
      <w:r w:rsidR="00D06089" w:rsidRPr="00A552C8">
        <w:rPr>
          <w:rFonts w:ascii="Tahoma" w:hAnsi="Tahoma" w:cs="Tahoma"/>
        </w:rPr>
        <w:t>льных участках, расположенных в </w:t>
      </w:r>
      <w:r w:rsidRPr="00A552C8">
        <w:rPr>
          <w:rFonts w:ascii="Tahoma" w:hAnsi="Tahoma" w:cs="Tahoma"/>
        </w:rPr>
        <w:t xml:space="preserve">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w:t>
      </w:r>
      <w:r w:rsidR="00D06089" w:rsidRPr="00A552C8">
        <w:rPr>
          <w:rFonts w:ascii="Tahoma" w:hAnsi="Tahoma" w:cs="Tahoma"/>
        </w:rPr>
        <w:t>воздействия на среду обитания и </w:t>
      </w:r>
      <w:r w:rsidRPr="00A552C8">
        <w:rPr>
          <w:rFonts w:ascii="Tahoma" w:hAnsi="Tahoma" w:cs="Tahoma"/>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5B2DB7C9"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03F07E94" w14:textId="37FA2CA5"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Землепользование и застройка в границах зон с особыми условиями использования территорий осуществляю</w:t>
      </w:r>
      <w:r w:rsidR="00D06089" w:rsidRPr="00A552C8">
        <w:rPr>
          <w:rFonts w:ascii="Tahoma" w:hAnsi="Tahoma" w:cs="Tahoma"/>
        </w:rPr>
        <w:t>тся: с соблюдением запрещений и </w:t>
      </w:r>
      <w:r w:rsidRPr="00A552C8">
        <w:rPr>
          <w:rFonts w:ascii="Tahoma" w:hAnsi="Tahoma" w:cs="Tahoma"/>
        </w:rPr>
        <w:t>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3C349E1A" w14:textId="77777777" w:rsidR="00DB4BED" w:rsidRPr="00A552C8" w:rsidRDefault="00DB4BED" w:rsidP="00DB4BED">
      <w:pPr>
        <w:widowControl w:val="0"/>
        <w:autoSpaceDE w:val="0"/>
        <w:autoSpaceDN w:val="0"/>
        <w:adjustRightInd w:val="0"/>
        <w:ind w:firstLine="567"/>
        <w:jc w:val="both"/>
        <w:rPr>
          <w:rFonts w:ascii="Tahoma" w:hAnsi="Tahoma" w:cs="Tahoma"/>
          <w:b/>
        </w:rPr>
      </w:pPr>
    </w:p>
    <w:p w14:paraId="49A216F9" w14:textId="77777777" w:rsidR="00DB4BED" w:rsidRPr="00A552C8" w:rsidRDefault="00DB4BED" w:rsidP="00DB4BED">
      <w:pPr>
        <w:pStyle w:val="ConsPlusNormal"/>
        <w:rPr>
          <w:rFonts w:ascii="Tahoma" w:hAnsi="Tahoma" w:cs="Tahoma"/>
        </w:rPr>
      </w:pPr>
      <w:r w:rsidRPr="00A552C8">
        <w:rPr>
          <w:rFonts w:ascii="Tahoma" w:hAnsi="Tahoma" w:cs="Tahoma"/>
        </w:rPr>
        <w:t xml:space="preserve">Статья 3. Подготовка документации по планировке территории органами местного самоуправления </w:t>
      </w:r>
    </w:p>
    <w:p w14:paraId="6A582BE4" w14:textId="77777777" w:rsidR="00DB4BED" w:rsidRPr="00A552C8" w:rsidRDefault="00DB4BED" w:rsidP="00DB4BED">
      <w:pPr>
        <w:widowControl w:val="0"/>
        <w:autoSpaceDE w:val="0"/>
        <w:autoSpaceDN w:val="0"/>
        <w:adjustRightInd w:val="0"/>
        <w:ind w:firstLine="567"/>
        <w:jc w:val="both"/>
        <w:rPr>
          <w:rFonts w:ascii="Tahoma" w:hAnsi="Tahoma" w:cs="Tahoma"/>
        </w:rPr>
      </w:pPr>
    </w:p>
    <w:p w14:paraId="5398B713"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4B4274D"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Видами документации по планировке территории являются:</w:t>
      </w:r>
    </w:p>
    <w:p w14:paraId="2E546ED2"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проект планировки территории;</w:t>
      </w:r>
    </w:p>
    <w:p w14:paraId="782C2A74"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проект межевания территории.</w:t>
      </w:r>
    </w:p>
    <w:p w14:paraId="51659EDF" w14:textId="27F7E931"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Порядок подготовки документации по планировке территории устанавливается Градостроительным кодексом Российской Федерации, постановлением Администрации Приморского края от 29 февраля 2016 г</w:t>
      </w:r>
      <w:r w:rsidR="00D20AEC" w:rsidRPr="00A552C8">
        <w:rPr>
          <w:rFonts w:ascii="Tahoma" w:hAnsi="Tahoma" w:cs="Tahoma"/>
        </w:rPr>
        <w:t>ода</w:t>
      </w:r>
      <w:r w:rsidRPr="00A552C8">
        <w:rPr>
          <w:rFonts w:ascii="Tahoma" w:hAnsi="Tahoma" w:cs="Tahoma"/>
        </w:rPr>
        <w:t xml:space="preserve"> № 78-па «</w:t>
      </w:r>
      <w:r w:rsidR="007D429E" w:rsidRPr="00A552C8">
        <w:rPr>
          <w:rFonts w:ascii="Tahoma" w:hAnsi="Tahoma" w:cs="Tahoma"/>
        </w:rPr>
        <w:t xml:space="preserve">Об утверждении Порядка подготовки, утверждения документации по планировке территорий Владивостокского, Артемовского городских округов и поселений </w:t>
      </w:r>
      <w:proofErr w:type="spellStart"/>
      <w:r w:rsidR="007D429E" w:rsidRPr="00A552C8">
        <w:rPr>
          <w:rFonts w:ascii="Tahoma" w:hAnsi="Tahoma" w:cs="Tahoma"/>
        </w:rPr>
        <w:t>Надеждинского</w:t>
      </w:r>
      <w:proofErr w:type="spellEnd"/>
      <w:r w:rsidR="007D429E" w:rsidRPr="00A552C8">
        <w:rPr>
          <w:rFonts w:ascii="Tahoma" w:hAnsi="Tahoma" w:cs="Tahoma"/>
        </w:rPr>
        <w:t xml:space="preserve">, </w:t>
      </w:r>
      <w:proofErr w:type="spellStart"/>
      <w:r w:rsidR="007D429E" w:rsidRPr="00A552C8">
        <w:rPr>
          <w:rFonts w:ascii="Tahoma" w:hAnsi="Tahoma" w:cs="Tahoma"/>
        </w:rPr>
        <w:t>Шкотовского</w:t>
      </w:r>
      <w:proofErr w:type="spellEnd"/>
      <w:r w:rsidR="007D429E" w:rsidRPr="00A552C8">
        <w:rPr>
          <w:rFonts w:ascii="Tahoma" w:hAnsi="Tahoma" w:cs="Tahoma"/>
        </w:rPr>
        <w:t xml:space="preserve"> муниципальных районов,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w:t>
      </w:r>
      <w:r w:rsidRPr="00A552C8">
        <w:rPr>
          <w:rFonts w:ascii="Tahoma" w:hAnsi="Tahoma" w:cs="Tahoma"/>
        </w:rPr>
        <w:t>».</w:t>
      </w:r>
    </w:p>
    <w:p w14:paraId="428CBF3B" w14:textId="42C24D94"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w:t>
      </w:r>
      <w:r w:rsidR="00D20AEC" w:rsidRPr="00A552C8">
        <w:rPr>
          <w:rFonts w:ascii="Tahoma" w:hAnsi="Tahoma" w:cs="Tahoma"/>
        </w:rPr>
        <w:t>ода</w:t>
      </w:r>
      <w:r w:rsidRPr="00A552C8">
        <w:rPr>
          <w:rFonts w:ascii="Tahoma" w:hAnsi="Tahoma" w:cs="Tahoma"/>
        </w:rPr>
        <w:t xml:space="preserve"> № 218-ФЗ «О государственной регистрации недвижимости» (далее – Федеральный закон № 218-ФЗ).</w:t>
      </w:r>
    </w:p>
    <w:p w14:paraId="047D897D" w14:textId="77777777" w:rsidR="00D06089" w:rsidRDefault="00D06089" w:rsidP="00DB4BED">
      <w:pPr>
        <w:widowControl w:val="0"/>
        <w:autoSpaceDE w:val="0"/>
        <w:autoSpaceDN w:val="0"/>
        <w:adjustRightInd w:val="0"/>
        <w:ind w:firstLine="567"/>
        <w:jc w:val="both"/>
        <w:rPr>
          <w:rFonts w:ascii="Tahoma" w:hAnsi="Tahoma" w:cs="Tahoma"/>
          <w:b/>
        </w:rPr>
      </w:pPr>
    </w:p>
    <w:p w14:paraId="53D656FC" w14:textId="77777777" w:rsidR="00A552C8" w:rsidRPr="00A552C8" w:rsidRDefault="00A552C8" w:rsidP="00DB4BED">
      <w:pPr>
        <w:widowControl w:val="0"/>
        <w:autoSpaceDE w:val="0"/>
        <w:autoSpaceDN w:val="0"/>
        <w:adjustRightInd w:val="0"/>
        <w:ind w:firstLine="567"/>
        <w:jc w:val="both"/>
        <w:rPr>
          <w:rFonts w:ascii="Tahoma" w:hAnsi="Tahoma" w:cs="Tahoma"/>
          <w:b/>
        </w:rPr>
      </w:pPr>
    </w:p>
    <w:p w14:paraId="55E0264C" w14:textId="77777777" w:rsidR="00DB4BED" w:rsidRPr="00A552C8" w:rsidRDefault="00DB4BED" w:rsidP="00DB4BED">
      <w:pPr>
        <w:pStyle w:val="ConsPlusNormal"/>
        <w:rPr>
          <w:rFonts w:ascii="Tahoma" w:hAnsi="Tahoma" w:cs="Tahoma"/>
        </w:rPr>
      </w:pPr>
      <w:r w:rsidRPr="00A552C8">
        <w:rPr>
          <w:rFonts w:ascii="Tahoma" w:hAnsi="Tahoma" w:cs="Tahoma"/>
        </w:rPr>
        <w:t>Статья 4. Проведение общественных обсуждений или публичных слушаний по вопросам землепользования и застройки</w:t>
      </w:r>
    </w:p>
    <w:p w14:paraId="132A1903" w14:textId="77777777" w:rsidR="00DB4BED" w:rsidRPr="00A552C8" w:rsidRDefault="00DB4BED" w:rsidP="00DB4BED">
      <w:pPr>
        <w:widowControl w:val="0"/>
        <w:autoSpaceDE w:val="0"/>
        <w:autoSpaceDN w:val="0"/>
        <w:adjustRightInd w:val="0"/>
        <w:ind w:firstLine="567"/>
        <w:jc w:val="both"/>
        <w:rPr>
          <w:rFonts w:ascii="Tahoma" w:hAnsi="Tahoma" w:cs="Tahoma"/>
        </w:rPr>
      </w:pPr>
    </w:p>
    <w:p w14:paraId="510E550A" w14:textId="11320BBB"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w:t>
      </w:r>
      <w:r w:rsidR="00D20AEC" w:rsidRPr="00A552C8">
        <w:rPr>
          <w:rFonts w:ascii="Tahoma" w:hAnsi="Tahoma" w:cs="Tahoma"/>
        </w:rPr>
        <w:t>ода</w:t>
      </w:r>
      <w:r w:rsidRPr="00A552C8">
        <w:rPr>
          <w:rFonts w:ascii="Tahoma" w:hAnsi="Tahoma" w:cs="Tahoma"/>
        </w:rPr>
        <w:t xml:space="preserve"> № 303-па «Об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w:t>
      </w:r>
      <w:proofErr w:type="spellStart"/>
      <w:r w:rsidRPr="00A552C8">
        <w:rPr>
          <w:rFonts w:ascii="Tahoma" w:hAnsi="Tahoma" w:cs="Tahoma"/>
        </w:rPr>
        <w:t>Надеждинского</w:t>
      </w:r>
      <w:proofErr w:type="spellEnd"/>
      <w:r w:rsidR="00D44031" w:rsidRPr="00A552C8">
        <w:t xml:space="preserve"> </w:t>
      </w:r>
      <w:r w:rsidR="00D44031" w:rsidRPr="00A552C8">
        <w:rPr>
          <w:rFonts w:ascii="Tahoma" w:hAnsi="Tahoma" w:cs="Tahoma"/>
        </w:rPr>
        <w:t xml:space="preserve">муниципального района Приморского края, </w:t>
      </w:r>
      <w:proofErr w:type="spellStart"/>
      <w:r w:rsidR="00D44031" w:rsidRPr="00A552C8">
        <w:rPr>
          <w:rFonts w:ascii="Tahoma" w:hAnsi="Tahoma" w:cs="Tahoma"/>
        </w:rPr>
        <w:t>Шкотовского</w:t>
      </w:r>
      <w:proofErr w:type="spellEnd"/>
      <w:r w:rsidR="00D44031" w:rsidRPr="00A552C8">
        <w:rPr>
          <w:rFonts w:ascii="Tahoma" w:hAnsi="Tahoma" w:cs="Tahoma"/>
        </w:rPr>
        <w:t xml:space="preserve"> муниципального округа Приморского края</w:t>
      </w:r>
      <w:r w:rsidRPr="00A552C8">
        <w:rPr>
          <w:rFonts w:ascii="Tahoma" w:hAnsi="Tahoma" w:cs="Tahoma"/>
        </w:rPr>
        <w:t xml:space="preserve">», решением Думы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от 10 сентября 2020 г</w:t>
      </w:r>
      <w:r w:rsidR="00D20AEC" w:rsidRPr="00A552C8">
        <w:rPr>
          <w:rFonts w:ascii="Tahoma" w:hAnsi="Tahoma" w:cs="Tahoma"/>
        </w:rPr>
        <w:t>ода</w:t>
      </w:r>
      <w:r w:rsidR="00D06089" w:rsidRPr="00A552C8">
        <w:rPr>
          <w:rFonts w:ascii="Tahoma" w:hAnsi="Tahoma" w:cs="Tahoma"/>
        </w:rPr>
        <w:t xml:space="preserve"> №</w:t>
      </w:r>
      <w:r w:rsidR="00D20AEC" w:rsidRPr="00A552C8">
        <w:rPr>
          <w:rFonts w:ascii="Tahoma" w:hAnsi="Tahoma" w:cs="Tahoma"/>
        </w:rPr>
        <w:t> </w:t>
      </w:r>
      <w:r w:rsidR="00D06089" w:rsidRPr="00A552C8">
        <w:rPr>
          <w:rFonts w:ascii="Tahoma" w:hAnsi="Tahoma" w:cs="Tahoma"/>
        </w:rPr>
        <w:t>185 «О Порядке организации и </w:t>
      </w:r>
      <w:r w:rsidRPr="00A552C8">
        <w:rPr>
          <w:rFonts w:ascii="Tahoma" w:hAnsi="Tahoma" w:cs="Tahoma"/>
        </w:rPr>
        <w:t xml:space="preserve">проведения общественных обсуждений, публичных слушаний по вопросам градостроительной деятельности в </w:t>
      </w:r>
      <w:proofErr w:type="spellStart"/>
      <w:r w:rsidRPr="00A552C8">
        <w:rPr>
          <w:rFonts w:ascii="Tahoma" w:hAnsi="Tahoma" w:cs="Tahoma"/>
        </w:rPr>
        <w:t>Надеждинском</w:t>
      </w:r>
      <w:proofErr w:type="spellEnd"/>
      <w:r w:rsidRPr="00A552C8">
        <w:rPr>
          <w:rFonts w:ascii="Tahoma" w:hAnsi="Tahoma" w:cs="Tahoma"/>
        </w:rPr>
        <w:t xml:space="preserve"> муниципальном районе».</w:t>
      </w:r>
    </w:p>
    <w:p w14:paraId="2DE14F61" w14:textId="77777777" w:rsidR="00DB4BED" w:rsidRPr="00A552C8" w:rsidRDefault="00DB4BED" w:rsidP="00DB4BED">
      <w:pPr>
        <w:widowControl w:val="0"/>
        <w:autoSpaceDE w:val="0"/>
        <w:autoSpaceDN w:val="0"/>
        <w:adjustRightInd w:val="0"/>
        <w:ind w:firstLine="567"/>
        <w:jc w:val="both"/>
        <w:rPr>
          <w:rFonts w:ascii="Tahoma" w:hAnsi="Tahoma" w:cs="Tahoma"/>
          <w:b/>
        </w:rPr>
      </w:pPr>
    </w:p>
    <w:p w14:paraId="37AF018C" w14:textId="0A1087D7" w:rsidR="00DB4BED" w:rsidRPr="00A552C8" w:rsidRDefault="00DB4BED" w:rsidP="00DB4BED">
      <w:pPr>
        <w:pStyle w:val="ConsPlusNormal"/>
        <w:rPr>
          <w:rFonts w:ascii="Tahoma" w:hAnsi="Tahoma" w:cs="Tahoma"/>
        </w:rPr>
      </w:pPr>
      <w:r w:rsidRPr="00A552C8">
        <w:rPr>
          <w:rFonts w:ascii="Tahoma" w:hAnsi="Tahoma" w:cs="Tahoma"/>
        </w:rPr>
        <w:t xml:space="preserve">Статья 5. Внесение изменений в Правила землепользования и застройки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w:t>
      </w:r>
    </w:p>
    <w:p w14:paraId="4FDB325F" w14:textId="77777777" w:rsidR="00DB4BED" w:rsidRPr="00A552C8" w:rsidRDefault="00DB4BED" w:rsidP="00DB4BED">
      <w:pPr>
        <w:widowControl w:val="0"/>
        <w:autoSpaceDE w:val="0"/>
        <w:autoSpaceDN w:val="0"/>
        <w:adjustRightInd w:val="0"/>
        <w:ind w:firstLine="567"/>
        <w:jc w:val="both"/>
        <w:rPr>
          <w:rFonts w:ascii="Tahoma" w:hAnsi="Tahoma" w:cs="Tahoma"/>
        </w:rPr>
      </w:pPr>
    </w:p>
    <w:p w14:paraId="27285089"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1. Внесение изменений в Правила, в том 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50A6726F"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Основаниями для рассмотрения вопроса о внесении изменений в Правила являются:</w:t>
      </w:r>
    </w:p>
    <w:p w14:paraId="1C80DDEC" w14:textId="49FA73D5"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1) несоответствие Правил генеральному плану </w:t>
      </w:r>
      <w:proofErr w:type="spellStart"/>
      <w:r w:rsidR="004D4C1B" w:rsidRPr="00A552C8">
        <w:rPr>
          <w:rFonts w:ascii="Tahoma" w:hAnsi="Tahoma" w:cs="Tahoma"/>
        </w:rPr>
        <w:t>Раздольненского</w:t>
      </w:r>
      <w:proofErr w:type="spellEnd"/>
      <w:r w:rsidRPr="00A552C8">
        <w:rPr>
          <w:rFonts w:ascii="Tahoma" w:hAnsi="Tahoma" w:cs="Tahoma"/>
        </w:rPr>
        <w:t xml:space="preserve"> сельского поселения, схеме территориального планирования </w:t>
      </w:r>
      <w:proofErr w:type="spellStart"/>
      <w:r w:rsidRPr="00A552C8">
        <w:rPr>
          <w:rFonts w:ascii="Tahoma" w:hAnsi="Tahoma" w:cs="Tahoma"/>
        </w:rPr>
        <w:t>Надеждинского</w:t>
      </w:r>
      <w:proofErr w:type="spellEnd"/>
      <w:r w:rsidRPr="00A552C8">
        <w:rPr>
          <w:rFonts w:ascii="Tahoma" w:hAnsi="Tahoma" w:cs="Tahoma"/>
        </w:rPr>
        <w:t xml:space="preserve">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14:paraId="151D9841" w14:textId="77777777" w:rsidR="000F425B" w:rsidRPr="00A552C8" w:rsidRDefault="00DB4BED" w:rsidP="000F425B">
      <w:pPr>
        <w:widowControl w:val="0"/>
        <w:autoSpaceDE w:val="0"/>
        <w:autoSpaceDN w:val="0"/>
        <w:adjustRightInd w:val="0"/>
        <w:ind w:firstLine="567"/>
        <w:jc w:val="both"/>
        <w:rPr>
          <w:rFonts w:ascii="Tahoma" w:hAnsi="Tahoma" w:cs="Tahoma"/>
        </w:rPr>
      </w:pPr>
      <w:r w:rsidRPr="00A552C8">
        <w:rPr>
          <w:rFonts w:ascii="Tahoma" w:hAnsi="Tahoma" w:cs="Tahoma"/>
        </w:rPr>
        <w:t>2) </w:t>
      </w:r>
      <w:r w:rsidR="000F425B" w:rsidRPr="00A552C8">
        <w:rPr>
          <w:rFonts w:ascii="Tahoma" w:hAnsi="Tahoma" w:cs="Tahoma"/>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0F425B" w:rsidRPr="00A552C8">
        <w:rPr>
          <w:rFonts w:ascii="Tahoma" w:hAnsi="Tahoma" w:cs="Tahoma"/>
        </w:rPr>
        <w:t>приаэродромной</w:t>
      </w:r>
      <w:proofErr w:type="spellEnd"/>
      <w:r w:rsidR="000F425B" w:rsidRPr="00A552C8">
        <w:rPr>
          <w:rFonts w:ascii="Tahoma" w:hAnsi="Tahoma" w:cs="Tahoma"/>
        </w:rPr>
        <w:t xml:space="preserve"> территории, которые допущены в Правилах;</w:t>
      </w:r>
    </w:p>
    <w:p w14:paraId="16CE7929" w14:textId="61E38A92" w:rsidR="00DB4BED" w:rsidRPr="00A552C8" w:rsidRDefault="000F425B" w:rsidP="00DB4BED">
      <w:pPr>
        <w:widowControl w:val="0"/>
        <w:autoSpaceDE w:val="0"/>
        <w:autoSpaceDN w:val="0"/>
        <w:adjustRightInd w:val="0"/>
        <w:ind w:firstLine="567"/>
        <w:jc w:val="both"/>
        <w:rPr>
          <w:rFonts w:ascii="Tahoma" w:hAnsi="Tahoma" w:cs="Tahoma"/>
        </w:rPr>
      </w:pPr>
      <w:r w:rsidRPr="00A552C8">
        <w:rPr>
          <w:rFonts w:ascii="Tahoma" w:hAnsi="Tahoma" w:cs="Tahoma"/>
        </w:rPr>
        <w:t>3) </w:t>
      </w:r>
      <w:r w:rsidR="00DB4BED" w:rsidRPr="00A552C8">
        <w:rPr>
          <w:rFonts w:ascii="Tahoma" w:hAnsi="Tahoma" w:cs="Tahoma"/>
        </w:rPr>
        <w:t>поступление предложений об изменении границ территориальных зон, изменении градостроительных регламентов;</w:t>
      </w:r>
    </w:p>
    <w:p w14:paraId="0A0AC5E2" w14:textId="0B99CEC4" w:rsidR="00DB4BED" w:rsidRPr="00A552C8" w:rsidRDefault="000F425B" w:rsidP="00DB4BED">
      <w:pPr>
        <w:widowControl w:val="0"/>
        <w:autoSpaceDE w:val="0"/>
        <w:autoSpaceDN w:val="0"/>
        <w:adjustRightInd w:val="0"/>
        <w:ind w:firstLine="540"/>
        <w:jc w:val="both"/>
        <w:rPr>
          <w:rFonts w:ascii="Tahoma" w:hAnsi="Tahoma" w:cs="Tahoma"/>
        </w:rPr>
      </w:pPr>
      <w:r w:rsidRPr="00A552C8">
        <w:rPr>
          <w:rFonts w:ascii="Tahoma" w:hAnsi="Tahoma" w:cs="Tahoma"/>
        </w:rPr>
        <w:t>4</w:t>
      </w:r>
      <w:r w:rsidR="00DB4BED" w:rsidRPr="00A552C8">
        <w:rPr>
          <w:rFonts w:ascii="Tahoma" w:hAnsi="Tahoma" w:cs="Tahoma"/>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7AA6A9C" w14:textId="5903FE21" w:rsidR="004F759F" w:rsidRPr="00A552C8" w:rsidRDefault="000F425B" w:rsidP="004F759F">
      <w:pPr>
        <w:widowControl w:val="0"/>
        <w:autoSpaceDE w:val="0"/>
        <w:autoSpaceDN w:val="0"/>
        <w:adjustRightInd w:val="0"/>
        <w:ind w:firstLine="540"/>
        <w:jc w:val="both"/>
        <w:rPr>
          <w:rFonts w:ascii="Tahoma" w:hAnsi="Tahoma" w:cs="Tahoma"/>
        </w:rPr>
      </w:pPr>
      <w:r w:rsidRPr="00A552C8">
        <w:rPr>
          <w:rFonts w:ascii="Tahoma" w:hAnsi="Tahoma" w:cs="Tahoma"/>
        </w:rPr>
        <w:t>5</w:t>
      </w:r>
      <w:r w:rsidR="00DB4BED" w:rsidRPr="00A552C8">
        <w:rPr>
          <w:rFonts w:ascii="Tahoma" w:hAnsi="Tahoma" w:cs="Tahoma"/>
        </w:rPr>
        <w:t>)</w:t>
      </w:r>
      <w:r w:rsidR="004F759F" w:rsidRPr="00A552C8">
        <w:rPr>
          <w:rFonts w:ascii="Tahoma" w:hAnsi="Tahoma" w:cs="Tahoma"/>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5A56141D" w14:textId="55168F56" w:rsidR="00DB4BED" w:rsidRPr="00A552C8" w:rsidRDefault="004F759F" w:rsidP="00DB4BED">
      <w:pPr>
        <w:widowControl w:val="0"/>
        <w:autoSpaceDE w:val="0"/>
        <w:autoSpaceDN w:val="0"/>
        <w:adjustRightInd w:val="0"/>
        <w:ind w:firstLine="540"/>
        <w:jc w:val="both"/>
        <w:rPr>
          <w:rFonts w:ascii="Tahoma" w:hAnsi="Tahoma" w:cs="Tahoma"/>
        </w:rPr>
      </w:pPr>
      <w:r w:rsidRPr="00A552C8">
        <w:rPr>
          <w:rFonts w:ascii="Tahoma" w:hAnsi="Tahoma" w:cs="Tahoma"/>
        </w:rPr>
        <w:t>6) </w:t>
      </w:r>
      <w:r w:rsidR="00DB4BED" w:rsidRPr="00A552C8">
        <w:rPr>
          <w:rFonts w:ascii="Tahoma" w:hAnsi="Tahoma" w:cs="Tahoma"/>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34E9266" w14:textId="6F1FD028" w:rsidR="00DB4BED" w:rsidRPr="00A552C8" w:rsidRDefault="004F759F" w:rsidP="00DB4BED">
      <w:pPr>
        <w:widowControl w:val="0"/>
        <w:autoSpaceDE w:val="0"/>
        <w:autoSpaceDN w:val="0"/>
        <w:adjustRightInd w:val="0"/>
        <w:ind w:firstLine="540"/>
        <w:jc w:val="both"/>
        <w:rPr>
          <w:rFonts w:ascii="Tahoma" w:hAnsi="Tahoma" w:cs="Tahoma"/>
        </w:rPr>
      </w:pPr>
      <w:r w:rsidRPr="00A552C8">
        <w:rPr>
          <w:rFonts w:ascii="Tahoma" w:hAnsi="Tahoma" w:cs="Tahoma"/>
        </w:rPr>
        <w:t>7</w:t>
      </w:r>
      <w:r w:rsidR="00DB4BED" w:rsidRPr="00A552C8">
        <w:rPr>
          <w:rFonts w:ascii="Tahoma" w:hAnsi="Tahoma" w:cs="Tahoma"/>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1B09A87" w14:textId="2DF7835C" w:rsidR="00C3311A" w:rsidRPr="00A552C8" w:rsidRDefault="004F759F" w:rsidP="00C3311A">
      <w:pPr>
        <w:autoSpaceDE w:val="0"/>
        <w:autoSpaceDN w:val="0"/>
        <w:adjustRightInd w:val="0"/>
        <w:ind w:firstLine="540"/>
        <w:jc w:val="both"/>
        <w:rPr>
          <w:rFonts w:ascii="Tahoma" w:hAnsi="Tahoma" w:cs="Tahoma"/>
        </w:rPr>
      </w:pPr>
      <w:r w:rsidRPr="00A552C8">
        <w:rPr>
          <w:rFonts w:ascii="Tahoma" w:hAnsi="Tahoma" w:cs="Tahoma"/>
        </w:rPr>
        <w:t>8</w:t>
      </w:r>
      <w:r w:rsidR="00DB4BED" w:rsidRPr="00A552C8">
        <w:rPr>
          <w:rFonts w:ascii="Tahoma" w:hAnsi="Tahoma" w:cs="Tahoma"/>
        </w:rPr>
        <w:t>) принятие решения о комплексном развитии территории</w:t>
      </w:r>
      <w:r w:rsidR="00C3311A" w:rsidRPr="00A552C8">
        <w:rPr>
          <w:rFonts w:ascii="Tahoma" w:hAnsi="Tahoma" w:cs="Tahoma"/>
        </w:rPr>
        <w:t>;</w:t>
      </w:r>
    </w:p>
    <w:p w14:paraId="6853222D" w14:textId="15C61FF6" w:rsidR="00DB4BED" w:rsidRPr="00A552C8" w:rsidRDefault="004F759F" w:rsidP="00C3311A">
      <w:pPr>
        <w:autoSpaceDE w:val="0"/>
        <w:autoSpaceDN w:val="0"/>
        <w:adjustRightInd w:val="0"/>
        <w:ind w:firstLine="540"/>
        <w:jc w:val="both"/>
        <w:rPr>
          <w:rFonts w:ascii="Tahoma" w:hAnsi="Tahoma" w:cs="Tahoma"/>
        </w:rPr>
      </w:pPr>
      <w:r w:rsidRPr="00A552C8">
        <w:rPr>
          <w:rFonts w:ascii="Tahoma" w:hAnsi="Tahoma" w:cs="Tahoma"/>
        </w:rPr>
        <w:t>9</w:t>
      </w:r>
      <w:r w:rsidR="00C3311A" w:rsidRPr="00A552C8">
        <w:rPr>
          <w:rFonts w:ascii="Tahoma" w:hAnsi="Tahoma" w:cs="Tahoma"/>
        </w:rPr>
        <w:t>)</w:t>
      </w:r>
      <w:r w:rsidRPr="00A552C8">
        <w:rPr>
          <w:rFonts w:ascii="Tahoma" w:hAnsi="Tahoma" w:cs="Tahoma"/>
        </w:rPr>
        <w:t> </w:t>
      </w:r>
      <w:r w:rsidR="00C3311A" w:rsidRPr="00A552C8">
        <w:rPr>
          <w:rFonts w:ascii="Tahoma" w:hAnsi="Tahoma" w:cs="Tahoma"/>
        </w:rPr>
        <w:t xml:space="preserve">обнаружение мест захоронений погибших при защите Отечества, расположенных в границах </w:t>
      </w:r>
      <w:proofErr w:type="spellStart"/>
      <w:r w:rsidR="00C3311A" w:rsidRPr="00A552C8">
        <w:rPr>
          <w:rFonts w:ascii="Tahoma" w:hAnsi="Tahoma" w:cs="Tahoma"/>
        </w:rPr>
        <w:t>Раздольненского</w:t>
      </w:r>
      <w:proofErr w:type="spellEnd"/>
      <w:r w:rsidR="00C3311A" w:rsidRPr="00A552C8">
        <w:rPr>
          <w:rFonts w:ascii="Tahoma" w:hAnsi="Tahoma" w:cs="Tahoma"/>
        </w:rPr>
        <w:t xml:space="preserve"> сельского поселения</w:t>
      </w:r>
      <w:r w:rsidRPr="00A552C8">
        <w:rPr>
          <w:rFonts w:ascii="Tahoma" w:hAnsi="Tahoma" w:cs="Tahoma"/>
        </w:rPr>
        <w:t>;</w:t>
      </w:r>
    </w:p>
    <w:p w14:paraId="32BBB75B" w14:textId="306B53C5" w:rsidR="004F759F" w:rsidRPr="00A552C8" w:rsidRDefault="004F759F" w:rsidP="004F759F">
      <w:pPr>
        <w:autoSpaceDE w:val="0"/>
        <w:autoSpaceDN w:val="0"/>
        <w:adjustRightInd w:val="0"/>
        <w:ind w:firstLine="540"/>
        <w:jc w:val="both"/>
        <w:rPr>
          <w:rFonts w:ascii="Tahoma" w:hAnsi="Tahoma" w:cs="Tahoma"/>
        </w:rPr>
      </w:pPr>
      <w:r w:rsidRPr="00A552C8">
        <w:rPr>
          <w:rFonts w:ascii="Tahoma" w:hAnsi="Tahoma" w:cs="Tahoma"/>
        </w:rPr>
        <w:t>10) несоответствие сведений о границах терр</w:t>
      </w:r>
      <w:r w:rsidR="00A552C8" w:rsidRPr="00A552C8">
        <w:rPr>
          <w:rFonts w:ascii="Tahoma" w:hAnsi="Tahoma" w:cs="Tahoma"/>
        </w:rPr>
        <w:t>иториальных зон, содержащихся в </w:t>
      </w:r>
      <w:r w:rsidRPr="00A552C8">
        <w:rPr>
          <w:rFonts w:ascii="Tahoma" w:hAnsi="Tahoma" w:cs="Tahoma"/>
        </w:rPr>
        <w:t>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w:t>
      </w:r>
      <w:r w:rsidR="00A552C8" w:rsidRPr="00A552C8">
        <w:rPr>
          <w:rFonts w:ascii="Tahoma" w:hAnsi="Tahoma" w:cs="Tahoma"/>
        </w:rPr>
        <w:t>еральным законом при внесении в </w:t>
      </w:r>
      <w:r w:rsidRPr="00A552C8">
        <w:rPr>
          <w:rFonts w:ascii="Tahoma" w:hAnsi="Tahoma" w:cs="Tahoma"/>
        </w:rPr>
        <w:t>Единый государственный реестр недвижимости сведений о границах территориальных зон.</w:t>
      </w:r>
    </w:p>
    <w:p w14:paraId="5853115B"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3. В Комиссию с предложениями о внесении изменений в Правила обращаются:</w:t>
      </w:r>
    </w:p>
    <w:p w14:paraId="05CDB750"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FFE3714"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2) органы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693CAE4" w14:textId="1E54320B"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 xml:space="preserve">3) органы местного самоуправления </w:t>
      </w:r>
      <w:proofErr w:type="spellStart"/>
      <w:r w:rsidRPr="00A552C8">
        <w:rPr>
          <w:rFonts w:ascii="Tahoma" w:hAnsi="Tahoma" w:cs="Tahoma"/>
        </w:rPr>
        <w:t>Надежд</w:t>
      </w:r>
      <w:r w:rsidR="00D06089" w:rsidRPr="00A552C8">
        <w:rPr>
          <w:rFonts w:ascii="Tahoma" w:hAnsi="Tahoma" w:cs="Tahoma"/>
        </w:rPr>
        <w:t>инского</w:t>
      </w:r>
      <w:proofErr w:type="spellEnd"/>
      <w:r w:rsidR="00D06089" w:rsidRPr="00A552C8">
        <w:rPr>
          <w:rFonts w:ascii="Tahoma" w:hAnsi="Tahoma" w:cs="Tahoma"/>
        </w:rPr>
        <w:t xml:space="preserve"> муниципального района в </w:t>
      </w:r>
      <w:r w:rsidRPr="00A552C8">
        <w:rPr>
          <w:rFonts w:ascii="Tahoma" w:hAnsi="Tahoma" w:cs="Tahoma"/>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EDB5163" w14:textId="77777777" w:rsidR="00DB4BED" w:rsidRPr="00A552C8" w:rsidRDefault="00DB4BED" w:rsidP="00DB4BED">
      <w:pPr>
        <w:widowControl w:val="0"/>
        <w:autoSpaceDE w:val="0"/>
        <w:autoSpaceDN w:val="0"/>
        <w:adjustRightInd w:val="0"/>
        <w:ind w:firstLine="567"/>
        <w:jc w:val="both"/>
        <w:rPr>
          <w:rFonts w:ascii="Tahoma" w:hAnsi="Tahoma" w:cs="Tahoma"/>
        </w:rPr>
      </w:pPr>
      <w:r w:rsidRPr="00A552C8">
        <w:rPr>
          <w:rFonts w:ascii="Tahoma" w:hAnsi="Tahoma" w:cs="Tahoma"/>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14:paraId="612206CC" w14:textId="0CA90FC7" w:rsidR="00C3311A" w:rsidRPr="00A552C8" w:rsidRDefault="00C3311A" w:rsidP="00C3311A">
      <w:pPr>
        <w:widowControl w:val="0"/>
        <w:autoSpaceDE w:val="0"/>
        <w:autoSpaceDN w:val="0"/>
        <w:adjustRightInd w:val="0"/>
        <w:ind w:firstLine="567"/>
        <w:jc w:val="both"/>
        <w:rPr>
          <w:rFonts w:ascii="Tahoma" w:hAnsi="Tahoma" w:cs="Tahoma"/>
        </w:rPr>
      </w:pPr>
      <w:r w:rsidRPr="00A552C8">
        <w:rPr>
          <w:rFonts w:ascii="Tahoma" w:hAnsi="Tahoma" w:cs="Tahoma"/>
        </w:rPr>
        <w:t xml:space="preserve">5) органы местного самоуправления </w:t>
      </w:r>
      <w:proofErr w:type="spellStart"/>
      <w:r w:rsidRPr="00A552C8">
        <w:rPr>
          <w:rFonts w:ascii="Tahoma" w:hAnsi="Tahoma" w:cs="Tahoma"/>
        </w:rPr>
        <w:t>Раздольненского</w:t>
      </w:r>
      <w:proofErr w:type="spellEnd"/>
      <w:r w:rsidRPr="00A552C8">
        <w:rPr>
          <w:rFonts w:ascii="Tahoma" w:hAnsi="Tahoma" w:cs="Tahoma"/>
        </w:rPr>
        <w:t xml:space="preserve"> сельск</w:t>
      </w:r>
      <w:r w:rsidR="00A552C8" w:rsidRPr="00A552C8">
        <w:rPr>
          <w:rFonts w:ascii="Tahoma" w:hAnsi="Tahoma" w:cs="Tahoma"/>
        </w:rPr>
        <w:t>ого поселения в </w:t>
      </w:r>
      <w:r w:rsidRPr="00A552C8">
        <w:rPr>
          <w:rFonts w:ascii="Tahoma" w:hAnsi="Tahoma" w:cs="Tahoma"/>
        </w:rPr>
        <w:t xml:space="preserve">случаях обнаружения мест </w:t>
      </w:r>
      <w:proofErr w:type="gramStart"/>
      <w:r w:rsidRPr="00A552C8">
        <w:rPr>
          <w:rFonts w:ascii="Tahoma" w:hAnsi="Tahoma" w:cs="Tahoma"/>
        </w:rPr>
        <w:t>захоронений</w:t>
      </w:r>
      <w:proofErr w:type="gramEnd"/>
      <w:r w:rsidRPr="00A552C8">
        <w:rPr>
          <w:rFonts w:ascii="Tahoma" w:hAnsi="Tahoma" w:cs="Tahoma"/>
        </w:rPr>
        <w:t xml:space="preserve"> погибших при защите Отечества, расположенных в границах </w:t>
      </w:r>
      <w:proofErr w:type="spellStart"/>
      <w:r w:rsidRPr="00A552C8">
        <w:rPr>
          <w:rFonts w:ascii="Tahoma" w:hAnsi="Tahoma" w:cs="Tahoma"/>
        </w:rPr>
        <w:t>Раздольненского</w:t>
      </w:r>
      <w:proofErr w:type="spellEnd"/>
      <w:r w:rsidRPr="00A552C8">
        <w:rPr>
          <w:rFonts w:ascii="Tahoma" w:hAnsi="Tahoma" w:cs="Tahoma"/>
        </w:rPr>
        <w:t xml:space="preserve"> сельского поселения;</w:t>
      </w:r>
    </w:p>
    <w:p w14:paraId="7ECE2485" w14:textId="173A2DA5" w:rsidR="00DB4BED" w:rsidRPr="00A552C8" w:rsidRDefault="00C3311A" w:rsidP="00DB4BED">
      <w:pPr>
        <w:widowControl w:val="0"/>
        <w:autoSpaceDE w:val="0"/>
        <w:autoSpaceDN w:val="0"/>
        <w:adjustRightInd w:val="0"/>
        <w:ind w:firstLine="567"/>
        <w:jc w:val="both"/>
        <w:rPr>
          <w:rFonts w:ascii="Tahoma" w:hAnsi="Tahoma" w:cs="Tahoma"/>
        </w:rPr>
      </w:pPr>
      <w:r w:rsidRPr="00A552C8">
        <w:rPr>
          <w:rFonts w:ascii="Tahoma" w:hAnsi="Tahoma" w:cs="Tahoma"/>
        </w:rPr>
        <w:t>6</w:t>
      </w:r>
      <w:r w:rsidR="00DB4BED" w:rsidRPr="00A552C8">
        <w:rPr>
          <w:rFonts w:ascii="Tahoma" w:hAnsi="Tahoma" w:cs="Tahoma"/>
        </w:rPr>
        <w:t xml:space="preserve">) физические или юридические лица в инициативном порядке либо в случаях, если в результате применения Правил землепользования </w:t>
      </w:r>
      <w:r w:rsidR="00A552C8" w:rsidRPr="00A552C8">
        <w:rPr>
          <w:rFonts w:ascii="Tahoma" w:hAnsi="Tahoma" w:cs="Tahoma"/>
        </w:rPr>
        <w:t>и застройки земельные участки и </w:t>
      </w:r>
      <w:r w:rsidR="00DB4BED" w:rsidRPr="00A552C8">
        <w:rPr>
          <w:rFonts w:ascii="Tahoma" w:hAnsi="Tahoma" w:cs="Tahoma"/>
        </w:rPr>
        <w:t>объекты капитального строительства не используются эффективно, причиняется вред их правообладателям, снижается</w:t>
      </w:r>
      <w:r w:rsidR="00D06089" w:rsidRPr="00A552C8">
        <w:rPr>
          <w:rFonts w:ascii="Tahoma" w:hAnsi="Tahoma" w:cs="Tahoma"/>
        </w:rPr>
        <w:t xml:space="preserve"> стоимость земельных участков и </w:t>
      </w:r>
      <w:r w:rsidR="00DB4BED" w:rsidRPr="00A552C8">
        <w:rPr>
          <w:rFonts w:ascii="Tahoma" w:hAnsi="Tahoma" w:cs="Tahoma"/>
        </w:rPr>
        <w:t>объектов капитального строительства, не реализуются права и законные интересы граждан и их объединений</w:t>
      </w:r>
    </w:p>
    <w:p w14:paraId="495998BB" w14:textId="53D80641" w:rsidR="00C00462" w:rsidRPr="00A552C8" w:rsidRDefault="00C3311A" w:rsidP="00C00462">
      <w:pPr>
        <w:autoSpaceDE w:val="0"/>
        <w:autoSpaceDN w:val="0"/>
        <w:adjustRightInd w:val="0"/>
        <w:ind w:firstLine="540"/>
        <w:jc w:val="both"/>
        <w:rPr>
          <w:rFonts w:ascii="Tahoma" w:hAnsi="Tahoma" w:cs="Tahoma"/>
        </w:rPr>
      </w:pPr>
      <w:r w:rsidRPr="00A552C8">
        <w:rPr>
          <w:rFonts w:ascii="Tahoma" w:hAnsi="Tahoma" w:cs="Tahoma"/>
        </w:rPr>
        <w:t>7) </w:t>
      </w:r>
      <w:r w:rsidR="00C00462" w:rsidRPr="00A552C8">
        <w:rPr>
          <w:rFonts w:ascii="Tahoma" w:hAnsi="Tahoma" w:cs="Tahoma"/>
        </w:rPr>
        <w:t>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17CDCBF8" w14:textId="2174D8A3" w:rsidR="00C00462" w:rsidRPr="00A552C8" w:rsidRDefault="00C00462" w:rsidP="00C00462">
      <w:pPr>
        <w:autoSpaceDE w:val="0"/>
        <w:autoSpaceDN w:val="0"/>
        <w:adjustRightInd w:val="0"/>
        <w:ind w:firstLine="540"/>
        <w:jc w:val="both"/>
        <w:rPr>
          <w:rFonts w:ascii="Tahoma" w:hAnsi="Tahoma" w:cs="Tahoma"/>
        </w:rPr>
      </w:pPr>
      <w:r w:rsidRPr="00A552C8">
        <w:rPr>
          <w:rFonts w:ascii="Tahoma" w:hAnsi="Tahoma" w:cs="Tahoma"/>
        </w:rPr>
        <w:t>8) </w:t>
      </w:r>
      <w:bookmarkStart w:id="0" w:name="_Hlk157691455"/>
      <w:r w:rsidRPr="00A552C8">
        <w:rPr>
          <w:rFonts w:ascii="Tahoma" w:hAnsi="Tahoma" w:cs="Tahoma"/>
        </w:rPr>
        <w:t>Правительство Приморского края</w:t>
      </w:r>
      <w:bookmarkEnd w:id="0"/>
      <w:r w:rsidRPr="00A552C8">
        <w:rPr>
          <w:rFonts w:ascii="Tahoma" w:hAnsi="Tahoma" w:cs="Tahoma"/>
        </w:rPr>
        <w:t xml:space="preserve">, орган местного самоуправления </w:t>
      </w:r>
      <w:bookmarkStart w:id="1" w:name="_Hlk157692496"/>
      <w:proofErr w:type="spellStart"/>
      <w:r w:rsidRPr="00A552C8">
        <w:rPr>
          <w:rFonts w:ascii="Tahoma" w:hAnsi="Tahoma" w:cs="Tahoma"/>
        </w:rPr>
        <w:t>Надеждинского</w:t>
      </w:r>
      <w:proofErr w:type="spellEnd"/>
      <w:r w:rsidRPr="00A552C8">
        <w:rPr>
          <w:rFonts w:ascii="Tahoma" w:hAnsi="Tahoma" w:cs="Tahoma"/>
        </w:rPr>
        <w:t xml:space="preserve"> сельского поселения</w:t>
      </w:r>
      <w:bookmarkEnd w:id="1"/>
      <w:r w:rsidRPr="00A552C8">
        <w:rPr>
          <w:rFonts w:ascii="Tahoma" w:hAnsi="Tahoma" w:cs="Tahoma"/>
        </w:rPr>
        <w:t>,</w:t>
      </w:r>
      <w:r w:rsidRPr="00A552C8">
        <w:t xml:space="preserve"> </w:t>
      </w:r>
      <w:r w:rsidRPr="00A552C8">
        <w:rPr>
          <w:rFonts w:ascii="Tahoma" w:hAnsi="Tahoma" w:cs="Tahoma"/>
        </w:rPr>
        <w:t>оператор комплексного развития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Приморского края, главой местной администрации, а также в целях комплексного развития территории по инициативе правообладателей;</w:t>
      </w:r>
    </w:p>
    <w:p w14:paraId="05312122" w14:textId="77777777" w:rsidR="00AF65D3" w:rsidRDefault="00AF65D3" w:rsidP="002668FC">
      <w:pPr>
        <w:widowControl w:val="0"/>
        <w:autoSpaceDE w:val="0"/>
        <w:autoSpaceDN w:val="0"/>
        <w:adjustRightInd w:val="0"/>
        <w:ind w:firstLine="567"/>
        <w:jc w:val="both"/>
        <w:rPr>
          <w:rFonts w:ascii="Tahoma" w:hAnsi="Tahoma" w:cs="Tahoma"/>
          <w:b/>
        </w:rPr>
      </w:pPr>
    </w:p>
    <w:p w14:paraId="60D3D5EA" w14:textId="77777777" w:rsidR="00A552C8" w:rsidRPr="00A552C8" w:rsidRDefault="00A552C8" w:rsidP="002668FC">
      <w:pPr>
        <w:widowControl w:val="0"/>
        <w:autoSpaceDE w:val="0"/>
        <w:autoSpaceDN w:val="0"/>
        <w:adjustRightInd w:val="0"/>
        <w:ind w:firstLine="567"/>
        <w:jc w:val="both"/>
        <w:rPr>
          <w:rFonts w:ascii="Tahoma" w:hAnsi="Tahoma" w:cs="Tahoma"/>
          <w:b/>
        </w:rPr>
      </w:pPr>
    </w:p>
    <w:p w14:paraId="67D147BD" w14:textId="77777777" w:rsidR="00B02E24" w:rsidRPr="00A552C8" w:rsidRDefault="00B02E24" w:rsidP="00E50010">
      <w:pPr>
        <w:pStyle w:val="ConsPlusNormal"/>
        <w:rPr>
          <w:rFonts w:ascii="Tahoma" w:hAnsi="Tahoma" w:cs="Tahoma"/>
        </w:rPr>
      </w:pPr>
      <w:r w:rsidRPr="00A552C8">
        <w:rPr>
          <w:rFonts w:ascii="Tahoma" w:hAnsi="Tahoma" w:cs="Tahoma"/>
        </w:rPr>
        <w:t xml:space="preserve">Статья 6. Регулирование иных вопросов землепользования и застройки </w:t>
      </w:r>
    </w:p>
    <w:p w14:paraId="62BA0236" w14:textId="77777777" w:rsidR="00B02E24" w:rsidRPr="00A552C8" w:rsidRDefault="00B02E24" w:rsidP="002668FC">
      <w:pPr>
        <w:widowControl w:val="0"/>
        <w:autoSpaceDE w:val="0"/>
        <w:autoSpaceDN w:val="0"/>
        <w:adjustRightInd w:val="0"/>
        <w:ind w:firstLine="567"/>
        <w:jc w:val="both"/>
        <w:rPr>
          <w:rFonts w:ascii="Tahoma" w:hAnsi="Tahoma" w:cs="Tahoma"/>
        </w:rPr>
      </w:pPr>
    </w:p>
    <w:p w14:paraId="53B348AB" w14:textId="67F60889" w:rsidR="00C469E9" w:rsidRPr="00A552C8" w:rsidRDefault="00C469E9" w:rsidP="00C469E9">
      <w:pPr>
        <w:widowControl w:val="0"/>
        <w:autoSpaceDE w:val="0"/>
        <w:autoSpaceDN w:val="0"/>
        <w:adjustRightInd w:val="0"/>
        <w:ind w:firstLine="567"/>
        <w:jc w:val="both"/>
        <w:rPr>
          <w:rFonts w:ascii="Tahoma" w:hAnsi="Tahoma" w:cs="Tahoma"/>
        </w:rPr>
      </w:pPr>
      <w:bookmarkStart w:id="2" w:name="_Toc449446986"/>
      <w:bookmarkStart w:id="3" w:name="_Toc449517850"/>
      <w:bookmarkStart w:id="4" w:name="_Toc449622216"/>
      <w:bookmarkStart w:id="5" w:name="_Toc449708181"/>
      <w:bookmarkStart w:id="6" w:name="_Toc449708435"/>
      <w:bookmarkStart w:id="7" w:name="_Toc449716063"/>
      <w:bookmarkStart w:id="8" w:name="_Toc428285060"/>
      <w:bookmarkStart w:id="9" w:name="_Toc428285057"/>
      <w:bookmarkStart w:id="10" w:name="_Toc449446984"/>
      <w:bookmarkStart w:id="11" w:name="_Toc449517848"/>
      <w:bookmarkStart w:id="12" w:name="_Toc449622214"/>
      <w:bookmarkStart w:id="13" w:name="_Toc449708179"/>
      <w:bookmarkStart w:id="14" w:name="_Toc449708433"/>
      <w:bookmarkStart w:id="15" w:name="_Toc449716061"/>
      <w:bookmarkEnd w:id="2"/>
      <w:bookmarkEnd w:id="3"/>
      <w:bookmarkEnd w:id="4"/>
      <w:bookmarkEnd w:id="5"/>
      <w:bookmarkEnd w:id="6"/>
      <w:bookmarkEnd w:id="7"/>
      <w:bookmarkEnd w:id="8"/>
      <w:bookmarkEnd w:id="9"/>
      <w:bookmarkEnd w:id="10"/>
      <w:bookmarkEnd w:id="11"/>
      <w:bookmarkEnd w:id="12"/>
      <w:bookmarkEnd w:id="13"/>
      <w:bookmarkEnd w:id="14"/>
      <w:bookmarkEnd w:id="15"/>
      <w:r w:rsidRPr="00A552C8">
        <w:rPr>
          <w:rFonts w:ascii="Tahoma" w:hAnsi="Tahoma" w:cs="Tahoma"/>
        </w:rPr>
        <w:t>1.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00D06089" w:rsidRPr="00A552C8">
        <w:rPr>
          <w:rFonts w:ascii="Tahoma" w:hAnsi="Tahoma" w:cs="Tahoma"/>
        </w:rPr>
        <w:t>ьного участка устанавливается с </w:t>
      </w:r>
      <w:r w:rsidRPr="00A552C8">
        <w:rPr>
          <w:rFonts w:ascii="Tahoma" w:hAnsi="Tahoma" w:cs="Tahoma"/>
        </w:rPr>
        <w:t>учетом разрешенного использования расположенны</w:t>
      </w:r>
      <w:r w:rsidR="00D06089" w:rsidRPr="00A552C8">
        <w:rPr>
          <w:rFonts w:ascii="Tahoma" w:hAnsi="Tahoma" w:cs="Tahoma"/>
        </w:rPr>
        <w:t>х на нем здания, сооружения и в </w:t>
      </w:r>
      <w:r w:rsidRPr="00A552C8">
        <w:rPr>
          <w:rFonts w:ascii="Tahoma" w:hAnsi="Tahoma" w:cs="Tahoma"/>
        </w:rPr>
        <w:t>соответствии с Классификатором видов разрешенного использования земельных участков.</w:t>
      </w:r>
    </w:p>
    <w:p w14:paraId="6EEDA2CF" w14:textId="77777777" w:rsidR="00C469E9" w:rsidRPr="00A552C8" w:rsidRDefault="00C469E9" w:rsidP="00C469E9">
      <w:pPr>
        <w:widowControl w:val="0"/>
        <w:autoSpaceDE w:val="0"/>
        <w:autoSpaceDN w:val="0"/>
        <w:adjustRightInd w:val="0"/>
        <w:ind w:firstLine="567"/>
        <w:jc w:val="both"/>
        <w:rPr>
          <w:rFonts w:ascii="Tahoma" w:hAnsi="Tahoma" w:cs="Tahoma"/>
        </w:rPr>
      </w:pPr>
      <w:r w:rsidRPr="00A552C8">
        <w:rPr>
          <w:rFonts w:ascii="Tahoma" w:hAnsi="Tahoma" w:cs="Tahoma"/>
        </w:rPr>
        <w:t>2.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0A24A0F3" w14:textId="79DC6D4B" w:rsidR="00F41F0C" w:rsidRPr="00A552C8" w:rsidRDefault="00F41F0C" w:rsidP="00F41F0C">
      <w:pPr>
        <w:widowControl w:val="0"/>
        <w:autoSpaceDE w:val="0"/>
        <w:autoSpaceDN w:val="0"/>
        <w:adjustRightInd w:val="0"/>
        <w:ind w:firstLine="567"/>
        <w:jc w:val="both"/>
        <w:rPr>
          <w:rFonts w:ascii="Tahoma" w:hAnsi="Tahoma" w:cs="Tahoma"/>
        </w:rPr>
      </w:pPr>
      <w:r w:rsidRPr="00A552C8">
        <w:rPr>
          <w:rFonts w:ascii="Tahoma" w:hAnsi="Tahoma" w:cs="Tahoma"/>
        </w:rPr>
        <w:t>3. В границах зон затопления, подтопления запрещаются:</w:t>
      </w:r>
    </w:p>
    <w:p w14:paraId="3A3F4D44" w14:textId="31319385" w:rsidR="00F41F0C" w:rsidRPr="00A552C8" w:rsidRDefault="00F41F0C" w:rsidP="00F41F0C">
      <w:pPr>
        <w:widowControl w:val="0"/>
        <w:autoSpaceDE w:val="0"/>
        <w:autoSpaceDN w:val="0"/>
        <w:adjustRightInd w:val="0"/>
        <w:ind w:firstLine="567"/>
        <w:jc w:val="both"/>
        <w:rPr>
          <w:rFonts w:ascii="Tahoma" w:hAnsi="Tahoma" w:cs="Tahoma"/>
        </w:rPr>
      </w:pPr>
      <w:r w:rsidRPr="00A552C8">
        <w:rPr>
          <w:rFonts w:ascii="Tahoma" w:hAnsi="Tahoma" w:cs="Tahom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983FA65" w14:textId="35C67541" w:rsidR="00F41F0C" w:rsidRPr="00A552C8" w:rsidRDefault="00F41F0C" w:rsidP="00F41F0C">
      <w:pPr>
        <w:widowControl w:val="0"/>
        <w:autoSpaceDE w:val="0"/>
        <w:autoSpaceDN w:val="0"/>
        <w:adjustRightInd w:val="0"/>
        <w:ind w:firstLine="567"/>
        <w:jc w:val="both"/>
        <w:rPr>
          <w:rFonts w:ascii="Tahoma" w:hAnsi="Tahoma" w:cs="Tahoma"/>
        </w:rPr>
      </w:pPr>
      <w:r w:rsidRPr="00A552C8">
        <w:rPr>
          <w:rFonts w:ascii="Tahoma" w:hAnsi="Tahoma" w:cs="Tahoma"/>
        </w:rPr>
        <w:t>2) использование сточных вод в целях повышения почвенного плодородия;</w:t>
      </w:r>
    </w:p>
    <w:p w14:paraId="4729B0EF" w14:textId="526928E9" w:rsidR="00F41F0C" w:rsidRPr="00A552C8" w:rsidRDefault="00F41F0C" w:rsidP="00F41F0C">
      <w:pPr>
        <w:widowControl w:val="0"/>
        <w:autoSpaceDE w:val="0"/>
        <w:autoSpaceDN w:val="0"/>
        <w:adjustRightInd w:val="0"/>
        <w:ind w:firstLine="567"/>
        <w:jc w:val="both"/>
        <w:rPr>
          <w:rFonts w:ascii="Tahoma" w:hAnsi="Tahoma" w:cs="Tahoma"/>
        </w:rPr>
      </w:pPr>
      <w:r w:rsidRPr="00A552C8">
        <w:rPr>
          <w:rFonts w:ascii="Tahoma" w:hAnsi="Tahoma" w:cs="Tahoma"/>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FBA2E96" w14:textId="4292D83E" w:rsidR="00F41F0C" w:rsidRPr="00A552C8" w:rsidRDefault="00F41F0C" w:rsidP="00F41F0C">
      <w:pPr>
        <w:widowControl w:val="0"/>
        <w:autoSpaceDE w:val="0"/>
        <w:autoSpaceDN w:val="0"/>
        <w:adjustRightInd w:val="0"/>
        <w:ind w:firstLine="567"/>
        <w:jc w:val="both"/>
        <w:rPr>
          <w:rFonts w:ascii="Tahoma" w:hAnsi="Tahoma" w:cs="Tahoma"/>
        </w:rPr>
      </w:pPr>
      <w:r w:rsidRPr="00A552C8">
        <w:rPr>
          <w:rFonts w:ascii="Tahoma" w:hAnsi="Tahoma" w:cs="Tahoma"/>
        </w:rPr>
        <w:t>4) осуществление авиационных мер по борьбе с вредными организмами.</w:t>
      </w:r>
    </w:p>
    <w:p w14:paraId="2D8BD48A" w14:textId="7057BF8C" w:rsidR="00C469E9" w:rsidRPr="00A552C8" w:rsidRDefault="00850A76" w:rsidP="00C469E9">
      <w:pPr>
        <w:widowControl w:val="0"/>
        <w:autoSpaceDE w:val="0"/>
        <w:autoSpaceDN w:val="0"/>
        <w:adjustRightInd w:val="0"/>
        <w:ind w:firstLine="567"/>
        <w:jc w:val="both"/>
        <w:rPr>
          <w:rFonts w:ascii="Tahoma" w:hAnsi="Tahoma" w:cs="Tahoma"/>
        </w:rPr>
      </w:pPr>
      <w:r w:rsidRPr="00A552C8">
        <w:rPr>
          <w:rFonts w:ascii="Tahoma" w:hAnsi="Tahoma" w:cs="Tahoma"/>
        </w:rPr>
        <w:t>4</w:t>
      </w:r>
      <w:r w:rsidR="00C469E9" w:rsidRPr="00A552C8">
        <w:rPr>
          <w:rFonts w:ascii="Tahoma" w:hAnsi="Tahoma" w:cs="Tahoma"/>
        </w:rPr>
        <w:t xml:space="preserve">.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6E9FF545" w14:textId="7FE1E579" w:rsidR="00C469E9" w:rsidRPr="00A552C8" w:rsidRDefault="00850A76" w:rsidP="00C469E9">
      <w:pPr>
        <w:widowControl w:val="0"/>
        <w:autoSpaceDE w:val="0"/>
        <w:autoSpaceDN w:val="0"/>
        <w:adjustRightInd w:val="0"/>
        <w:ind w:firstLine="567"/>
        <w:jc w:val="both"/>
        <w:rPr>
          <w:rFonts w:ascii="Tahoma" w:hAnsi="Tahoma" w:cs="Tahoma"/>
          <w:sz w:val="20"/>
          <w:szCs w:val="20"/>
        </w:rPr>
      </w:pPr>
      <w:r w:rsidRPr="00A552C8">
        <w:rPr>
          <w:rFonts w:ascii="Tahoma" w:hAnsi="Tahoma" w:cs="Tahoma"/>
        </w:rPr>
        <w:t>5</w:t>
      </w:r>
      <w:r w:rsidR="00C469E9" w:rsidRPr="00A552C8">
        <w:rPr>
          <w:rFonts w:ascii="Tahoma" w:hAnsi="Tahoma" w:cs="Tahoma"/>
        </w:rPr>
        <w:t>. 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Федеральным законом № 218-ФЗ.</w:t>
      </w:r>
    </w:p>
    <w:p w14:paraId="1519EA1B" w14:textId="6FC834D6" w:rsidR="005C28AA" w:rsidRPr="00A552C8" w:rsidRDefault="005C28AA" w:rsidP="00C469E9">
      <w:pPr>
        <w:widowControl w:val="0"/>
        <w:autoSpaceDE w:val="0"/>
        <w:autoSpaceDN w:val="0"/>
        <w:adjustRightInd w:val="0"/>
        <w:ind w:firstLine="567"/>
        <w:jc w:val="both"/>
        <w:rPr>
          <w:rFonts w:ascii="Tahoma" w:hAnsi="Tahoma" w:cs="Tahoma"/>
          <w:sz w:val="20"/>
          <w:szCs w:val="20"/>
        </w:rPr>
      </w:pPr>
      <w:bookmarkStart w:id="16" w:name="_GoBack"/>
      <w:bookmarkEnd w:id="16"/>
    </w:p>
    <w:sectPr w:rsidR="005C28AA" w:rsidRPr="00A552C8"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7D6F25B0" w14:textId="77777777" w:rsidR="006D6BEC" w:rsidRPr="00596022" w:rsidRDefault="006D6BEC"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D64668">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602219"/>
      <w:docPartObj>
        <w:docPartGallery w:val="Page Numbers (Bottom of Page)"/>
        <w:docPartUnique/>
      </w:docPartObj>
    </w:sdtPr>
    <w:sdtEndPr>
      <w:rPr>
        <w:rFonts w:ascii="Tahoma" w:hAnsi="Tahoma" w:cs="Tahoma"/>
        <w:sz w:val="22"/>
        <w:szCs w:val="22"/>
      </w:rPr>
    </w:sdtEndPr>
    <w:sdtContent>
      <w:p w14:paraId="22B47D71" w14:textId="1DD62CE2" w:rsidR="004D6E74" w:rsidRPr="00FA7229" w:rsidRDefault="004D6E74">
        <w:pPr>
          <w:pStyle w:val="afff4"/>
          <w:jc w:val="right"/>
          <w:rPr>
            <w:rFonts w:ascii="Tahoma" w:hAnsi="Tahoma" w:cs="Tahoma"/>
            <w:sz w:val="22"/>
            <w:szCs w:val="22"/>
          </w:rPr>
        </w:pPr>
        <w:r w:rsidRPr="00FA7229">
          <w:rPr>
            <w:rFonts w:ascii="Tahoma" w:hAnsi="Tahoma" w:cs="Tahoma"/>
            <w:sz w:val="22"/>
            <w:szCs w:val="22"/>
          </w:rPr>
          <w:fldChar w:fldCharType="begin"/>
        </w:r>
        <w:r w:rsidRPr="00FA7229">
          <w:rPr>
            <w:rFonts w:ascii="Tahoma" w:hAnsi="Tahoma" w:cs="Tahoma"/>
            <w:sz w:val="22"/>
            <w:szCs w:val="22"/>
          </w:rPr>
          <w:instrText>PAGE   \* MERGEFORMAT</w:instrText>
        </w:r>
        <w:r w:rsidRPr="00FA7229">
          <w:rPr>
            <w:rFonts w:ascii="Tahoma" w:hAnsi="Tahoma" w:cs="Tahoma"/>
            <w:sz w:val="22"/>
            <w:szCs w:val="22"/>
          </w:rPr>
          <w:fldChar w:fldCharType="separate"/>
        </w:r>
        <w:r w:rsidR="00A552C8" w:rsidRPr="00A552C8">
          <w:rPr>
            <w:rFonts w:ascii="Tahoma" w:hAnsi="Tahoma" w:cs="Tahoma"/>
            <w:noProof/>
            <w:sz w:val="22"/>
            <w:szCs w:val="22"/>
            <w:lang w:val="ru-RU"/>
          </w:rPr>
          <w:t>12</w:t>
        </w:r>
        <w:r w:rsidRPr="00FA7229">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437B8761" w:rsidR="00111BC8" w:rsidRPr="0065077D" w:rsidRDefault="00111BC8" w:rsidP="0073360C">
    <w:pPr>
      <w:pStyle w:val="afff2"/>
      <w:tabs>
        <w:tab w:val="clear" w:pos="4677"/>
        <w:tab w:val="clear" w:pos="9355"/>
        <w:tab w:val="left" w:pos="4678"/>
      </w:tabs>
      <w:ind w:left="4536" w:hanging="567"/>
      <w:jc w:val="center"/>
      <w:rPr>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0465"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DD2"/>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25B"/>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503"/>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17FF"/>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01B"/>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4B"/>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0ED2"/>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2FD"/>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2F01"/>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5D4F"/>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8FC"/>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862"/>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5E6E"/>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6"/>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85"/>
    <w:rsid w:val="003117D0"/>
    <w:rsid w:val="00311B49"/>
    <w:rsid w:val="00311BD7"/>
    <w:rsid w:val="00311EB0"/>
    <w:rsid w:val="00311EBB"/>
    <w:rsid w:val="0031282E"/>
    <w:rsid w:val="00312A9F"/>
    <w:rsid w:val="003134D1"/>
    <w:rsid w:val="003139AD"/>
    <w:rsid w:val="00313A83"/>
    <w:rsid w:val="00313D8D"/>
    <w:rsid w:val="0031464E"/>
    <w:rsid w:val="00314BED"/>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6A2"/>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A4E"/>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0E2"/>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0CAC"/>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00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CFE"/>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7A"/>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C1B"/>
    <w:rsid w:val="004D4F92"/>
    <w:rsid w:val="004D51E1"/>
    <w:rsid w:val="004D528C"/>
    <w:rsid w:val="004D5296"/>
    <w:rsid w:val="004D55D0"/>
    <w:rsid w:val="004D5DAD"/>
    <w:rsid w:val="004D6002"/>
    <w:rsid w:val="004D68C3"/>
    <w:rsid w:val="004D6BD6"/>
    <w:rsid w:val="004D6E74"/>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59F"/>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979"/>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3F1B"/>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6613"/>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0B2"/>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186"/>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7D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3FF"/>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1A6F"/>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BEC"/>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03A"/>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71F"/>
    <w:rsid w:val="007A08C6"/>
    <w:rsid w:val="007A09E2"/>
    <w:rsid w:val="007A0C7C"/>
    <w:rsid w:val="007A116B"/>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29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79C"/>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4B64"/>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A76"/>
    <w:rsid w:val="00850E6B"/>
    <w:rsid w:val="00850F01"/>
    <w:rsid w:val="0085130C"/>
    <w:rsid w:val="00851329"/>
    <w:rsid w:val="008519C5"/>
    <w:rsid w:val="00851E3A"/>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3D9"/>
    <w:rsid w:val="0085553C"/>
    <w:rsid w:val="00855585"/>
    <w:rsid w:val="00856749"/>
    <w:rsid w:val="00856D13"/>
    <w:rsid w:val="00856D91"/>
    <w:rsid w:val="00856E89"/>
    <w:rsid w:val="00857446"/>
    <w:rsid w:val="00857A0A"/>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18"/>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24"/>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89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8FA"/>
    <w:rsid w:val="009547D4"/>
    <w:rsid w:val="009548D7"/>
    <w:rsid w:val="009548FB"/>
    <w:rsid w:val="00954D1A"/>
    <w:rsid w:val="00955133"/>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77D70"/>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11"/>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6C0"/>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2BEE"/>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2C8"/>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5A6C"/>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6FD7"/>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580"/>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1415"/>
    <w:rsid w:val="00BB1AC0"/>
    <w:rsid w:val="00BB1AFD"/>
    <w:rsid w:val="00BB1E84"/>
    <w:rsid w:val="00BB20B1"/>
    <w:rsid w:val="00BB221D"/>
    <w:rsid w:val="00BB22D3"/>
    <w:rsid w:val="00BB2369"/>
    <w:rsid w:val="00BB258C"/>
    <w:rsid w:val="00BB2693"/>
    <w:rsid w:val="00BB277D"/>
    <w:rsid w:val="00BB2895"/>
    <w:rsid w:val="00BB2C23"/>
    <w:rsid w:val="00BB2CE6"/>
    <w:rsid w:val="00BB392B"/>
    <w:rsid w:val="00BB397F"/>
    <w:rsid w:val="00BB39B6"/>
    <w:rsid w:val="00BB49BC"/>
    <w:rsid w:val="00BB4E8C"/>
    <w:rsid w:val="00BB52F9"/>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607"/>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62"/>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1A"/>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E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C54"/>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39C3"/>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089"/>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AEC"/>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12F"/>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031"/>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03"/>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137"/>
    <w:rsid w:val="00D635DC"/>
    <w:rsid w:val="00D63B9C"/>
    <w:rsid w:val="00D63C14"/>
    <w:rsid w:val="00D63C2E"/>
    <w:rsid w:val="00D645C3"/>
    <w:rsid w:val="00D64668"/>
    <w:rsid w:val="00D64A82"/>
    <w:rsid w:val="00D64ABC"/>
    <w:rsid w:val="00D64B67"/>
    <w:rsid w:val="00D64D92"/>
    <w:rsid w:val="00D6560C"/>
    <w:rsid w:val="00D65CAC"/>
    <w:rsid w:val="00D65E39"/>
    <w:rsid w:val="00D65EB2"/>
    <w:rsid w:val="00D6650E"/>
    <w:rsid w:val="00D66D73"/>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4BED"/>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0EDB"/>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AF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67D"/>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10"/>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A9"/>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97E4C"/>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4433"/>
    <w:rsid w:val="00EA4A04"/>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6F1"/>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35B"/>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0C"/>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9CF"/>
    <w:rsid w:val="00F56A39"/>
    <w:rsid w:val="00F56B97"/>
    <w:rsid w:val="00F56C4E"/>
    <w:rsid w:val="00F570AE"/>
    <w:rsid w:val="00F572FE"/>
    <w:rsid w:val="00F576B6"/>
    <w:rsid w:val="00F57B00"/>
    <w:rsid w:val="00F57D62"/>
    <w:rsid w:val="00F57D63"/>
    <w:rsid w:val="00F57DD5"/>
    <w:rsid w:val="00F60459"/>
    <w:rsid w:val="00F61168"/>
    <w:rsid w:val="00F6152A"/>
    <w:rsid w:val="00F616EE"/>
    <w:rsid w:val="00F6170D"/>
    <w:rsid w:val="00F61735"/>
    <w:rsid w:val="00F6179D"/>
    <w:rsid w:val="00F617A6"/>
    <w:rsid w:val="00F6188C"/>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C1"/>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29"/>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2E8"/>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style="mso-position-horizontal-relative:margin" fill="f" fillcolor="white" stroke="f">
      <v:fill color="white" on="f"/>
      <v:stroke on="f"/>
    </o:shapedefaults>
    <o:shapelayout v:ext="edit">
      <o:idmap v:ext="edit" data="1"/>
    </o:shapelayout>
  </w:shapeDefaults>
  <w:decimalSymbol w:val=","/>
  <w:listSeparator w:val=";"/>
  <w14:docId w14:val="6B0DB036"/>
  <w15:docId w15:val="{11962C1E-0C9C-4145-9DD1-84C9956E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CBAD-B78F-4F4D-94FD-A1D9D4F7CD2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3.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9A1F48B-01B5-4ACD-A8C2-33B18FC4E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3585</Words>
  <Characters>28612</Characters>
  <Application>Microsoft Office Word</Application>
  <DocSecurity>0</DocSecurity>
  <Lines>238</Lines>
  <Paragraphs>64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32133</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Фигуренко Татьяна Львовна</cp:lastModifiedBy>
  <cp:revision>3</cp:revision>
  <cp:lastPrinted>2016-07-14T13:33:00Z</cp:lastPrinted>
  <dcterms:created xsi:type="dcterms:W3CDTF">2024-03-13T07:30:00Z</dcterms:created>
  <dcterms:modified xsi:type="dcterms:W3CDTF">2024-03-13T08:05:00Z</dcterms:modified>
</cp:coreProperties>
</file>